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172674" w14:textId="176E3036" w:rsidR="00FD7478" w:rsidRPr="00E36BDD" w:rsidRDefault="00FD7478" w:rsidP="00FD7478">
      <w:pPr>
        <w:widowControl/>
        <w:suppressAutoHyphens w:val="0"/>
        <w:autoSpaceDE w:val="0"/>
        <w:autoSpaceDN w:val="0"/>
        <w:adjustRightInd w:val="0"/>
        <w:spacing w:after="0" w:line="240" w:lineRule="auto"/>
        <w:jc w:val="right"/>
        <w:textAlignment w:val="auto"/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 xml:space="preserve">Załącznik nr </w:t>
      </w:r>
      <w:r w:rsidR="008C3AB1"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>2</w:t>
      </w:r>
      <w:r w:rsidR="00EE013F"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 xml:space="preserve"> do SWZ</w:t>
      </w:r>
      <w:r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t xml:space="preserve"> </w:t>
      </w:r>
      <w:r w:rsidRPr="00E36BDD">
        <w:rPr>
          <w:rFonts w:ascii="Times New Roman" w:eastAsia="Calibri" w:hAnsi="Times New Roman" w:cs="Times New Roman"/>
          <w:b/>
          <w:i/>
          <w:color w:val="000000"/>
          <w:kern w:val="0"/>
          <w:lang w:eastAsia="en-US"/>
        </w:rPr>
        <w:br/>
      </w:r>
    </w:p>
    <w:p w14:paraId="1C2AE2CB" w14:textId="77777777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</w:p>
    <w:p w14:paraId="065FE810" w14:textId="77777777" w:rsidR="0024024A" w:rsidRPr="0024024A" w:rsidRDefault="0024024A" w:rsidP="0024024A">
      <w:pPr>
        <w:widowControl/>
        <w:suppressAutoHyphens w:val="0"/>
        <w:spacing w:after="0"/>
        <w:ind w:left="3540" w:firstLine="996"/>
        <w:jc w:val="right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  <w:bookmarkStart w:id="0" w:name="_Hlk111114455"/>
      <w:r w:rsidRPr="0024024A">
        <w:rPr>
          <w:rFonts w:ascii="Times New Roman" w:eastAsia="Calibri" w:hAnsi="Times New Roman" w:cs="Times New Roman"/>
          <w:b/>
          <w:kern w:val="0"/>
          <w:lang w:eastAsia="en-US"/>
        </w:rPr>
        <w:t>Zamawiający:</w:t>
      </w:r>
    </w:p>
    <w:bookmarkEnd w:id="0"/>
    <w:p w14:paraId="28566D34" w14:textId="3E29BA1A" w:rsidR="0024024A" w:rsidRDefault="0024024A" w:rsidP="0024024A">
      <w:pPr>
        <w:widowControl/>
        <w:suppressAutoHyphens w:val="0"/>
        <w:spacing w:after="0"/>
        <w:ind w:left="3540" w:firstLine="996"/>
        <w:jc w:val="right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  <w:r w:rsidRPr="0024024A">
        <w:rPr>
          <w:rFonts w:ascii="Times New Roman" w:eastAsia="Calibri" w:hAnsi="Times New Roman" w:cs="Times New Roman"/>
          <w:b/>
          <w:bCs/>
          <w:kern w:val="0"/>
          <w:lang w:eastAsia="en-US"/>
        </w:rPr>
        <w:t>Dom Pomocy Społecznej im. dr Leona Szumana w Toruniu</w:t>
      </w:r>
      <w:r>
        <w:rPr>
          <w:rFonts w:ascii="Times New Roman" w:eastAsia="Calibri" w:hAnsi="Times New Roman" w:cs="Times New Roman"/>
          <w:b/>
          <w:bCs/>
          <w:kern w:val="0"/>
          <w:lang w:eastAsia="en-US"/>
        </w:rPr>
        <w:t xml:space="preserve"> </w:t>
      </w:r>
      <w:r w:rsidRPr="0024024A">
        <w:rPr>
          <w:rFonts w:ascii="Times New Roman" w:eastAsia="Calibri" w:hAnsi="Times New Roman" w:cs="Times New Roman"/>
          <w:b/>
          <w:bCs/>
          <w:kern w:val="0"/>
          <w:lang w:eastAsia="en-US"/>
        </w:rPr>
        <w:t>ul. Szosa Chełmińska 220 </w:t>
      </w:r>
      <w:r w:rsidRPr="0024024A">
        <w:rPr>
          <w:rFonts w:ascii="Times New Roman" w:eastAsia="Calibri" w:hAnsi="Times New Roman" w:cs="Times New Roman"/>
          <w:b/>
          <w:bCs/>
          <w:kern w:val="0"/>
          <w:lang w:eastAsia="en-US"/>
        </w:rPr>
        <w:br/>
        <w:t>87-100 Toruń</w:t>
      </w:r>
    </w:p>
    <w:p w14:paraId="39FCADC8" w14:textId="77777777" w:rsidR="0024024A" w:rsidRDefault="0024024A" w:rsidP="0024024A">
      <w:pPr>
        <w:widowControl/>
        <w:suppressAutoHyphens w:val="0"/>
        <w:spacing w:after="0"/>
        <w:ind w:left="3540" w:firstLine="996"/>
        <w:jc w:val="right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</w:p>
    <w:p w14:paraId="6D6056D0" w14:textId="77777777" w:rsidR="0024024A" w:rsidRDefault="0024024A" w:rsidP="0024024A">
      <w:pPr>
        <w:widowControl/>
        <w:autoSpaceDN w:val="0"/>
        <w:spacing w:after="0"/>
        <w:ind w:left="100" w:right="1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b/>
          <w:bCs/>
          <w:kern w:val="0"/>
          <w:sz w:val="18"/>
          <w:szCs w:val="18"/>
          <w:lang w:eastAsia="zh-CN"/>
        </w:rPr>
        <w:t xml:space="preserve">DANE DOTYCZĄCE WYKONAWCY / WYKONAWCÓW </w:t>
      </w:r>
    </w:p>
    <w:p w14:paraId="5E9681A2" w14:textId="2DC5AF0F" w:rsidR="0024024A" w:rsidRPr="0024024A" w:rsidRDefault="0024024A" w:rsidP="0024024A">
      <w:pPr>
        <w:widowControl/>
        <w:autoSpaceDN w:val="0"/>
        <w:spacing w:after="0"/>
        <w:ind w:left="100" w:right="1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b/>
          <w:bCs/>
          <w:kern w:val="0"/>
          <w:sz w:val="18"/>
          <w:szCs w:val="18"/>
          <w:lang w:eastAsia="zh-CN"/>
        </w:rPr>
        <w:t>WSPÓLNIE UBIEGAJĄCYCH SIĘ O UDZIELENIE ZAMÓWIENIA</w:t>
      </w:r>
    </w:p>
    <w:p w14:paraId="4EF81FC8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both"/>
        <w:rPr>
          <w:rFonts w:ascii="Segoe UI" w:eastAsia="Times New Roman" w:hAnsi="Segoe UI" w:cs="Segoe UI"/>
          <w:kern w:val="0"/>
          <w:sz w:val="18"/>
          <w:szCs w:val="18"/>
          <w:lang w:eastAsia="zh-CN"/>
        </w:rPr>
      </w:pPr>
    </w:p>
    <w:p w14:paraId="1FE82622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both"/>
        <w:rPr>
          <w:rFonts w:ascii="Segoe UI" w:eastAsia="Times New Roman" w:hAnsi="Segoe UI" w:cs="Segoe UI"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kern w:val="0"/>
          <w:sz w:val="18"/>
          <w:szCs w:val="18"/>
          <w:lang w:eastAsia="zh-CN"/>
        </w:rPr>
        <w:t>Nazwa  Wykonawcy: ………………………………………………..………………………………………………………………...................................................</w:t>
      </w:r>
    </w:p>
    <w:p w14:paraId="280B9E1A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both"/>
        <w:rPr>
          <w:rFonts w:ascii="Segoe UI" w:eastAsia="Times New Roman" w:hAnsi="Segoe UI" w:cs="Segoe UI"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kern w:val="0"/>
          <w:sz w:val="18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60BD0450" w14:textId="77777777" w:rsidR="0024024A" w:rsidRPr="0024024A" w:rsidRDefault="0024024A" w:rsidP="0024024A">
      <w:pPr>
        <w:widowControl/>
        <w:autoSpaceDN w:val="0"/>
        <w:spacing w:after="0"/>
        <w:ind w:right="-51"/>
        <w:rPr>
          <w:rFonts w:ascii="Segoe UI" w:eastAsia="Times New Roman" w:hAnsi="Segoe UI" w:cs="Segoe UI"/>
          <w:i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i/>
          <w:kern w:val="0"/>
          <w:sz w:val="18"/>
          <w:szCs w:val="18"/>
          <w:lang w:eastAsia="zh-CN"/>
        </w:rPr>
        <w:t xml:space="preserve">                                                         podać firmę/pełną nazwę i adres Wykonawcy</w:t>
      </w:r>
    </w:p>
    <w:p w14:paraId="4E5B6C18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both"/>
        <w:rPr>
          <w:rFonts w:ascii="Segoe UI" w:eastAsia="Times New Roman" w:hAnsi="Segoe UI" w:cs="Segoe UI"/>
          <w:kern w:val="0"/>
          <w:sz w:val="18"/>
          <w:szCs w:val="18"/>
          <w:lang w:eastAsia="zh-CN"/>
        </w:rPr>
      </w:pPr>
    </w:p>
    <w:p w14:paraId="244EB84D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both"/>
        <w:rPr>
          <w:rFonts w:ascii="Segoe UI" w:eastAsia="Times New Roman" w:hAnsi="Segoe UI" w:cs="Segoe UI"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kern w:val="0"/>
          <w:sz w:val="18"/>
          <w:szCs w:val="18"/>
          <w:lang w:eastAsia="zh-CN"/>
        </w:rPr>
        <w:t>Adres e-mail: …………………………………………….…………………………………………………………………………………............................................</w:t>
      </w:r>
    </w:p>
    <w:p w14:paraId="7B0124CE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both"/>
        <w:rPr>
          <w:rFonts w:ascii="Segoe UI" w:eastAsia="Times New Roman" w:hAnsi="Segoe UI" w:cs="Segoe UI"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kern w:val="0"/>
          <w:sz w:val="18"/>
          <w:szCs w:val="18"/>
          <w:lang w:eastAsia="zh-CN"/>
        </w:rPr>
        <w:t>Numer telefonu: ........................................................................................................................................................................................................</w:t>
      </w:r>
    </w:p>
    <w:p w14:paraId="75EDF3EF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both"/>
        <w:rPr>
          <w:rFonts w:ascii="Segoe UI" w:eastAsia="Times New Roman" w:hAnsi="Segoe UI" w:cs="Segoe UI"/>
          <w:kern w:val="0"/>
          <w:sz w:val="18"/>
          <w:szCs w:val="18"/>
          <w:lang w:eastAsia="zh-CN"/>
        </w:rPr>
      </w:pPr>
      <w:r w:rsidRPr="0024024A">
        <w:rPr>
          <w:rFonts w:ascii="Segoe UI" w:eastAsia="Times New Roman" w:hAnsi="Segoe UI" w:cs="Segoe UI"/>
          <w:kern w:val="0"/>
          <w:sz w:val="18"/>
          <w:szCs w:val="18"/>
          <w:lang w:eastAsia="zh-CN"/>
        </w:rPr>
        <w:t>REGON ….............................................................. NIP/PESEL  …..............................................................................</w:t>
      </w:r>
    </w:p>
    <w:p w14:paraId="44B416D4" w14:textId="77777777" w:rsidR="0024024A" w:rsidRPr="0024024A" w:rsidRDefault="0024024A" w:rsidP="0024024A">
      <w:pPr>
        <w:widowControl/>
        <w:autoSpaceDN w:val="0"/>
        <w:spacing w:after="0"/>
        <w:ind w:left="100" w:right="1"/>
        <w:jc w:val="center"/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</w:pPr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W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przypadku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Wykonawców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wspólnie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ubiegających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się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o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udzielenie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zamówienia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,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powyższe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powtórzyć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</w:t>
      </w:r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br/>
        <w:t xml:space="preserve">w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odniesieniu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do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każdego</w:t>
      </w:r>
      <w:proofErr w:type="spellEnd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 xml:space="preserve"> z </w:t>
      </w:r>
      <w:proofErr w:type="spellStart"/>
      <w:r w:rsidRPr="0024024A">
        <w:rPr>
          <w:rFonts w:ascii="Segoe UI" w:eastAsia="Times New Roman" w:hAnsi="Segoe UI" w:cs="Segoe UI"/>
          <w:kern w:val="0"/>
          <w:sz w:val="18"/>
          <w:szCs w:val="18"/>
          <w:lang w:val="de-DE" w:eastAsia="zh-CN"/>
        </w:rPr>
        <w:t>nich</w:t>
      </w:r>
      <w:proofErr w:type="spellEnd"/>
    </w:p>
    <w:p w14:paraId="2969B9B1" w14:textId="77777777" w:rsidR="0024024A" w:rsidRPr="0024024A" w:rsidRDefault="0024024A" w:rsidP="0024024A">
      <w:pPr>
        <w:widowControl/>
        <w:suppressAutoHyphens w:val="0"/>
        <w:spacing w:after="0"/>
        <w:ind w:left="3540" w:firstLine="996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/>
        </w:rPr>
      </w:pPr>
    </w:p>
    <w:p w14:paraId="2AC373A2" w14:textId="60E32DC6" w:rsidR="00FD7478" w:rsidRPr="00E36BDD" w:rsidRDefault="00FD7478" w:rsidP="00FD7478">
      <w:pPr>
        <w:widowControl/>
        <w:suppressAutoHyphens w:val="0"/>
        <w:spacing w:after="0"/>
        <w:ind w:left="3540" w:firstLine="996"/>
        <w:jc w:val="both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</w:p>
    <w:p w14:paraId="2737D64F" w14:textId="77777777" w:rsidR="00FD7478" w:rsidRPr="00E36BDD" w:rsidRDefault="00FD7478" w:rsidP="00FD7478">
      <w:pPr>
        <w:widowControl/>
        <w:suppressAutoHyphens w:val="0"/>
        <w:spacing w:after="0" w:line="360" w:lineRule="auto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</w:p>
    <w:p w14:paraId="242560FA" w14:textId="77777777" w:rsidR="00FD7478" w:rsidRPr="00E36BDD" w:rsidRDefault="00FD7478" w:rsidP="00FD7478">
      <w:pPr>
        <w:widowControl/>
        <w:suppressAutoHyphens w:val="0"/>
        <w:spacing w:after="0" w:line="36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/>
          <w:kern w:val="0"/>
          <w:lang w:eastAsia="en-US"/>
        </w:rPr>
        <w:t>FORMULARZ OFERTOWY</w:t>
      </w:r>
    </w:p>
    <w:p w14:paraId="33AD79EF" w14:textId="77777777" w:rsidR="00E25FA0" w:rsidRPr="00E36BDD" w:rsidRDefault="00E25FA0" w:rsidP="00417B08">
      <w:pPr>
        <w:widowControl/>
        <w:suppressAutoHyphens w:val="0"/>
        <w:spacing w:after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</w:p>
    <w:p w14:paraId="296EBA78" w14:textId="40E36482" w:rsidR="0024024A" w:rsidRPr="0024024A" w:rsidRDefault="00FD7478" w:rsidP="0024024A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E36BDD">
        <w:rPr>
          <w:rFonts w:ascii="Times New Roman" w:eastAsia="Times New Roman" w:hAnsi="Times New Roman" w:cs="Times New Roman"/>
          <w:kern w:val="0"/>
          <w:lang w:eastAsia="pl-PL"/>
        </w:rPr>
        <w:t xml:space="preserve">W związku z prowadzonym postępowaniem o udzielenie zamówienia publicznego na </w:t>
      </w:r>
      <w:bookmarkStart w:id="1" w:name="_Hlk211241775"/>
      <w:r w:rsidR="0024024A" w:rsidRPr="0024024A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Usługi ochroniarskie z usługą recepcji 1 recepcji zlokalizowanej w Domu Pomocy Społecznej im. dr Leona Szumana w Toruniu, przy ul. Szosa Chełmińska 220, 87-100 Toruń, w systemie 16 godzin dziennie, od 6.00 do 22.00, przez 7 dni w tygodniu oraz całodobowy monitoring alarmów antywłamaniowych/antynapadowych i przyjazd grupy interwencyjnej</w:t>
      </w:r>
      <w:r w:rsidR="009312B3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 znak sprawy </w:t>
      </w:r>
      <w:r w:rsidR="009312B3" w:rsidRPr="009312B3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DAG.331.1.2025</w:t>
      </w:r>
    </w:p>
    <w:bookmarkEnd w:id="1"/>
    <w:p w14:paraId="42E8C116" w14:textId="17F4480A" w:rsidR="00EF783A" w:rsidRPr="00E36BDD" w:rsidRDefault="00EF783A" w:rsidP="00EF783A">
      <w:pPr>
        <w:widowControl/>
        <w:suppressAutoHyphens w:val="0"/>
        <w:spacing w:after="0"/>
        <w:jc w:val="both"/>
        <w:textAlignment w:val="auto"/>
        <w:rPr>
          <w:rFonts w:ascii="Times New Roman" w:eastAsia="Calibri" w:hAnsi="Times New Roman" w:cs="Times New Roman"/>
          <w:b/>
          <w:kern w:val="0"/>
          <w:lang w:eastAsia="en-US"/>
        </w:rPr>
      </w:pPr>
    </w:p>
    <w:p w14:paraId="28C1F1D7" w14:textId="47CFE8CC" w:rsidR="00EB1CAE" w:rsidRDefault="00FD7478" w:rsidP="00EB1CAE">
      <w:pPr>
        <w:pStyle w:val="Akapitzlist"/>
        <w:widowControl/>
        <w:numPr>
          <w:ilvl w:val="3"/>
          <w:numId w:val="26"/>
        </w:numPr>
        <w:suppressAutoHyphens w:val="0"/>
        <w:ind w:left="426"/>
        <w:textAlignment w:val="auto"/>
        <w:rPr>
          <w:rFonts w:eastAsia="Calibri" w:cs="Times New Roman"/>
          <w:b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/>
          <w:kern w:val="0"/>
          <w:sz w:val="22"/>
          <w:szCs w:val="22"/>
          <w:lang w:eastAsia="en-US"/>
        </w:rPr>
        <w:t>oferujemy realizację:</w:t>
      </w:r>
    </w:p>
    <w:p w14:paraId="2002EF30" w14:textId="77777777" w:rsid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kern w:val="0"/>
          <w:sz w:val="22"/>
          <w:szCs w:val="22"/>
          <w:lang w:eastAsia="en-US"/>
        </w:rPr>
      </w:pPr>
    </w:p>
    <w:p w14:paraId="3F5F10A6" w14:textId="798975E5" w:rsid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iCs/>
          <w:kern w:val="0"/>
          <w:sz w:val="22"/>
          <w:szCs w:val="22"/>
          <w:lang w:eastAsia="en-US"/>
        </w:rPr>
      </w:pPr>
      <w:r w:rsidRPr="00E97174">
        <w:rPr>
          <w:rFonts w:eastAsia="Calibri" w:cs="Times New Roman"/>
          <w:b/>
          <w:iCs/>
          <w:kern w:val="0"/>
          <w:sz w:val="22"/>
          <w:szCs w:val="22"/>
          <w:lang w:eastAsia="en-US"/>
        </w:rPr>
        <w:t xml:space="preserve">Łączna cena brutto za </w:t>
      </w:r>
      <w:r w:rsidR="0024024A">
        <w:rPr>
          <w:rFonts w:eastAsia="Calibri" w:cs="Times New Roman"/>
          <w:b/>
          <w:iCs/>
          <w:kern w:val="0"/>
          <w:sz w:val="22"/>
          <w:szCs w:val="22"/>
          <w:lang w:eastAsia="en-US"/>
        </w:rPr>
        <w:t xml:space="preserve">realizację przedmiotu zamówienia tj. </w:t>
      </w:r>
      <w:r w:rsidR="0024024A" w:rsidRPr="0024024A">
        <w:rPr>
          <w:rFonts w:eastAsia="Calibri" w:cs="Times New Roman"/>
          <w:b/>
          <w:iCs/>
          <w:kern w:val="0"/>
          <w:sz w:val="22"/>
          <w:szCs w:val="22"/>
          <w:lang w:eastAsia="en-US"/>
        </w:rPr>
        <w:t xml:space="preserve">w okresie 12 miesięcy  </w:t>
      </w:r>
      <w:r w:rsidR="0024024A">
        <w:rPr>
          <w:rFonts w:eastAsia="Calibri" w:cs="Times New Roman"/>
          <w:b/>
          <w:iCs/>
          <w:kern w:val="0"/>
          <w:sz w:val="22"/>
          <w:szCs w:val="22"/>
          <w:lang w:eastAsia="en-US"/>
        </w:rPr>
        <w:t xml:space="preserve">za </w:t>
      </w:r>
      <w:r w:rsidR="0024024A" w:rsidRPr="0024024A">
        <w:rPr>
          <w:rFonts w:eastAsia="Calibri" w:cs="Times New Roman"/>
          <w:b/>
          <w:iCs/>
          <w:kern w:val="0"/>
          <w:sz w:val="22"/>
          <w:szCs w:val="22"/>
          <w:lang w:eastAsia="en-US"/>
        </w:rPr>
        <w:t xml:space="preserve">5840 </w:t>
      </w:r>
      <w:r w:rsidR="0024024A">
        <w:rPr>
          <w:rFonts w:eastAsia="Calibri" w:cs="Times New Roman"/>
          <w:b/>
          <w:iCs/>
          <w:kern w:val="0"/>
          <w:sz w:val="22"/>
          <w:szCs w:val="22"/>
          <w:lang w:eastAsia="en-US"/>
        </w:rPr>
        <w:t>roboczo</w:t>
      </w:r>
      <w:r w:rsidR="0024024A" w:rsidRPr="0024024A">
        <w:rPr>
          <w:rFonts w:eastAsia="Calibri" w:cs="Times New Roman"/>
          <w:b/>
          <w:iCs/>
          <w:kern w:val="0"/>
          <w:sz w:val="22"/>
          <w:szCs w:val="22"/>
          <w:lang w:eastAsia="en-US"/>
        </w:rPr>
        <w:t>godzin</w:t>
      </w:r>
      <w:r w:rsidR="0024024A">
        <w:rPr>
          <w:rFonts w:eastAsia="Calibri" w:cs="Times New Roman"/>
          <w:b/>
          <w:iCs/>
          <w:kern w:val="0"/>
          <w:sz w:val="22"/>
          <w:szCs w:val="22"/>
          <w:lang w:eastAsia="en-US"/>
        </w:rPr>
        <w:t xml:space="preserve"> wynosi:</w:t>
      </w:r>
    </w:p>
    <w:p w14:paraId="647D592B" w14:textId="77777777" w:rsidR="0024024A" w:rsidRDefault="0024024A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iCs/>
          <w:kern w:val="0"/>
          <w:sz w:val="22"/>
          <w:szCs w:val="22"/>
          <w:lang w:eastAsia="en-US"/>
        </w:rPr>
      </w:pPr>
    </w:p>
    <w:p w14:paraId="62782563" w14:textId="77777777" w:rsidR="0024024A" w:rsidRDefault="0024024A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iCs/>
          <w:kern w:val="0"/>
          <w:sz w:val="22"/>
          <w:szCs w:val="22"/>
          <w:lang w:eastAsia="en-US"/>
        </w:rPr>
      </w:pPr>
    </w:p>
    <w:p w14:paraId="6D663FDE" w14:textId="77777777" w:rsid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iCs/>
          <w:kern w:val="0"/>
          <w:sz w:val="22"/>
          <w:szCs w:val="22"/>
          <w:lang w:eastAsia="en-US"/>
        </w:rPr>
      </w:pPr>
    </w:p>
    <w:p w14:paraId="7BA1304C" w14:textId="77777777" w:rsidR="00E97174" w:rsidRPr="00E97174" w:rsidRDefault="00E97174" w:rsidP="00E97174">
      <w:pPr>
        <w:pStyle w:val="Akapitzlist"/>
        <w:suppressAutoHyphens w:val="0"/>
        <w:ind w:left="1440"/>
        <w:rPr>
          <w:rFonts w:eastAsia="Calibri" w:cs="Times New Roman"/>
          <w:b/>
          <w:iCs/>
          <w:kern w:val="0"/>
          <w:lang w:eastAsia="en-US"/>
        </w:rPr>
      </w:pPr>
      <w:r w:rsidRPr="00E97174">
        <w:rPr>
          <w:rFonts w:eastAsia="Calibri" w:cs="Times New Roman"/>
          <w:b/>
          <w:iCs/>
          <w:kern w:val="0"/>
          <w:lang w:eastAsia="en-US"/>
        </w:rPr>
        <w:t xml:space="preserve">…………………………………………………….…………. zł brutto </w:t>
      </w:r>
    </w:p>
    <w:p w14:paraId="682E005A" w14:textId="62DA818D" w:rsidR="00E97174" w:rsidRPr="00E97174" w:rsidRDefault="00E97174" w:rsidP="00E97174">
      <w:pPr>
        <w:pStyle w:val="Akapitzlist"/>
        <w:widowControl/>
        <w:suppressAutoHyphens w:val="0"/>
        <w:ind w:left="1440"/>
        <w:textAlignment w:val="auto"/>
        <w:rPr>
          <w:rFonts w:eastAsia="Calibri" w:cs="Times New Roman"/>
          <w:b/>
          <w:kern w:val="0"/>
          <w:sz w:val="22"/>
          <w:szCs w:val="22"/>
          <w:lang w:eastAsia="en-US"/>
        </w:rPr>
      </w:pPr>
      <w:r>
        <w:rPr>
          <w:rFonts w:eastAsia="Calibri" w:cs="Times New Roman"/>
          <w:b/>
          <w:kern w:val="0"/>
          <w:sz w:val="22"/>
          <w:szCs w:val="22"/>
          <w:lang w:eastAsia="en-US"/>
        </w:rPr>
        <w:t xml:space="preserve"> </w:t>
      </w:r>
    </w:p>
    <w:p w14:paraId="3B4EEE69" w14:textId="0BF8B4AE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  <w:r w:rsidRPr="00E97174">
        <w:rPr>
          <w:rFonts w:eastAsia="Calibri" w:cs="Times New Roman"/>
          <w:b/>
          <w:kern w:val="0"/>
          <w:lang w:eastAsia="en-US"/>
        </w:rPr>
        <w:t>Słownie</w:t>
      </w:r>
      <w:r>
        <w:rPr>
          <w:rFonts w:eastAsia="Calibri" w:cs="Times New Roman"/>
          <w:b/>
          <w:kern w:val="0"/>
          <w:lang w:eastAsia="en-US"/>
        </w:rPr>
        <w:t>……………………………………………………………………………………………………………………..</w:t>
      </w:r>
    </w:p>
    <w:p w14:paraId="33DCC73C" w14:textId="77777777" w:rsidR="0024024A" w:rsidRDefault="0024024A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5D3C5BAD" w14:textId="2A5E1E57" w:rsidR="0024024A" w:rsidRDefault="0024024A" w:rsidP="00E97174">
      <w:pPr>
        <w:widowControl/>
        <w:suppressAutoHyphens w:val="0"/>
        <w:textAlignment w:val="auto"/>
        <w:rPr>
          <w:rFonts w:ascii="Segoe UI" w:hAnsi="Segoe UI" w:cs="Segoe UI"/>
          <w:b/>
          <w:bCs/>
          <w:color w:val="000000"/>
        </w:rPr>
      </w:pPr>
      <w:r w:rsidRPr="009312B3">
        <w:rPr>
          <w:rFonts w:eastAsia="Calibri" w:cs="Times New Roman"/>
          <w:b/>
          <w:kern w:val="0"/>
          <w:lang w:eastAsia="en-US"/>
        </w:rPr>
        <w:t xml:space="preserve">W tym </w:t>
      </w:r>
      <w:r w:rsidRPr="009312B3">
        <w:rPr>
          <w:rFonts w:ascii="Segoe UI" w:hAnsi="Segoe UI" w:cs="Segoe UI"/>
          <w:b/>
          <w:color w:val="000000"/>
        </w:rPr>
        <w:t>stawka za jedną roboczogodzinę, wynosi …………….</w:t>
      </w:r>
      <w:r>
        <w:rPr>
          <w:rFonts w:ascii="Segoe UI" w:hAnsi="Segoe UI" w:cs="Segoe UI"/>
          <w:b/>
          <w:bCs/>
          <w:color w:val="000000"/>
        </w:rPr>
        <w:t xml:space="preserve"> zł brutto</w:t>
      </w:r>
    </w:p>
    <w:p w14:paraId="043FBFB6" w14:textId="20ABC184" w:rsidR="0024024A" w:rsidRPr="0024024A" w:rsidRDefault="0024024A" w:rsidP="0024024A">
      <w:pPr>
        <w:widowControl/>
        <w:suppressAutoHyphens w:val="0"/>
        <w:textAlignment w:val="auto"/>
        <w:rPr>
          <w:rFonts w:ascii="Segoe UI" w:hAnsi="Segoe UI" w:cs="Segoe UI"/>
          <w:b/>
          <w:bCs/>
          <w:color w:val="000000"/>
        </w:rPr>
      </w:pPr>
      <w:r w:rsidRPr="0024024A">
        <w:rPr>
          <w:rFonts w:ascii="Segoe UI" w:hAnsi="Segoe UI" w:cs="Segoe UI"/>
          <w:b/>
          <w:bCs/>
          <w:color w:val="000000"/>
        </w:rPr>
        <w:t>Słownie……………………………………………………………………………………………………………</w:t>
      </w:r>
    </w:p>
    <w:p w14:paraId="7E2FA0FB" w14:textId="77777777" w:rsidR="0024024A" w:rsidRDefault="0024024A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383A6C40" w14:textId="77777777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21FCE403" w14:textId="77777777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66F9AA19" w14:textId="77777777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6CB9BA17" w14:textId="77777777" w:rsidR="00E97174" w:rsidRDefault="00E97174" w:rsidP="00E97174">
      <w:pPr>
        <w:widowControl/>
        <w:suppressAutoHyphens w:val="0"/>
        <w:textAlignment w:val="auto"/>
        <w:rPr>
          <w:rFonts w:eastAsia="Calibri" w:cs="Times New Roman"/>
          <w:b/>
          <w:kern w:val="0"/>
          <w:lang w:eastAsia="en-US"/>
        </w:rPr>
      </w:pPr>
    </w:p>
    <w:p w14:paraId="38CEB5A3" w14:textId="245DBB69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zapoznaliśmy się z warunkami zamówienia i nie wnosimy zastrzeżeń oraz uzyskaliśmy konieczne informacje i wyjaśnienia do przygotowania oferty.</w:t>
      </w:r>
    </w:p>
    <w:p w14:paraId="6D1AF0E6" w14:textId="3BBCBF06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cena ofertowa  uwzględnia wszelkie koszty, okoliczności i ryzyka niezbędne do wykonania przedmiotu zamówienia dla osiągnięcia zamierzonego efektu.</w:t>
      </w:r>
    </w:p>
    <w:p w14:paraId="3D989AB8" w14:textId="74869B35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spełniamy wszystkie warunki określone w specyfikacji warunków zamówienia oraz złożyliśmy wszystkie wymagane dokumenty potwierdzające spełnianie tych warunków.</w:t>
      </w:r>
    </w:p>
    <w:p w14:paraId="227465BA" w14:textId="3150029C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zobowiązujemy się zrealizować zamówienie zgodnie z wymaganiami określonymi w specyfikacji warunków zamówienia oraz zgodnie z złożoną przez nas ofertą.</w:t>
      </w:r>
    </w:p>
    <w:p w14:paraId="666F6516" w14:textId="6A408BE8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kern w:val="0"/>
          <w:sz w:val="22"/>
          <w:szCs w:val="22"/>
          <w:lang w:eastAsia="en-US"/>
        </w:rPr>
        <w:t>Oświadczamy, że uważamy się za związanych niniejszą ofertą na czas wskazany w Specyfikacji Warunków Zamówienia.</w:t>
      </w:r>
    </w:p>
    <w:p w14:paraId="5A85F8FF" w14:textId="648E5578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426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zobowiązujemy się w przypadku wyboru naszej oferty do zawarcia umowy w miejscu i terminie wyznaczonym przez Zamawiającego.</w:t>
      </w:r>
    </w:p>
    <w:p w14:paraId="60AE4014" w14:textId="77777777" w:rsidR="00174FCB" w:rsidRPr="00E36BDD" w:rsidRDefault="00174FCB" w:rsidP="00174FCB">
      <w:pPr>
        <w:pStyle w:val="Akapitzlist"/>
        <w:widowControl/>
        <w:numPr>
          <w:ilvl w:val="3"/>
          <w:numId w:val="26"/>
        </w:numPr>
        <w:suppressAutoHyphens w:val="0"/>
        <w:ind w:left="426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Czy  wykonawca  jest</w:t>
      </w:r>
      <w:r w:rsidRPr="00E36BDD">
        <w:rPr>
          <w:rFonts w:cs="Times New Roman"/>
          <w:sz w:val="22"/>
          <w:szCs w:val="22"/>
          <w:vertAlign w:val="superscript"/>
        </w:rPr>
        <w:footnoteReference w:id="1"/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:</w:t>
      </w:r>
    </w:p>
    <w:p w14:paraId="17DD1942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 xml:space="preserve">□ mikroprzedsiębiorstwem </w:t>
      </w:r>
    </w:p>
    <w:p w14:paraId="181EB239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>□ małym przedsiębiorstwem</w:t>
      </w:r>
    </w:p>
    <w:p w14:paraId="6CA805DA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>□ średnim przedsiębiorstwem</w:t>
      </w:r>
    </w:p>
    <w:p w14:paraId="571159A1" w14:textId="19FFBF54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bCs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bCs/>
          <w:kern w:val="0"/>
          <w:lang w:eastAsia="en-US"/>
        </w:rPr>
        <w:t>□nie dotyczy</w:t>
      </w:r>
    </w:p>
    <w:p w14:paraId="4FA84C8E" w14:textId="77777777" w:rsidR="00174FCB" w:rsidRPr="00E36BDD" w:rsidRDefault="00174FCB" w:rsidP="0074760D">
      <w:pPr>
        <w:widowControl/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068DBFFA" w14:textId="77777777" w:rsidR="00174FCB" w:rsidRPr="00E36BDD" w:rsidRDefault="00174FCB" w:rsidP="0074760D">
      <w:pPr>
        <w:widowControl/>
        <w:numPr>
          <w:ilvl w:val="0"/>
          <w:numId w:val="31"/>
        </w:num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70A8BE0" w14:textId="77777777" w:rsidR="00174FCB" w:rsidRPr="00E36BDD" w:rsidRDefault="00174FCB" w:rsidP="0074760D">
      <w:pPr>
        <w:widowControl/>
        <w:numPr>
          <w:ilvl w:val="0"/>
          <w:numId w:val="31"/>
        </w:num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5FE8BD9F" w14:textId="782D5CC9" w:rsidR="00174FCB" w:rsidRPr="00E97174" w:rsidRDefault="00174FCB" w:rsidP="00174FCB">
      <w:pPr>
        <w:widowControl/>
        <w:numPr>
          <w:ilvl w:val="0"/>
          <w:numId w:val="31"/>
        </w:num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7EBF6A3A" w14:textId="4C6A518B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Oświadczam, że wypełniłem obowiązki informacyjne przewidziane w art. 13 lub art. 14 RODO</w:t>
      </w:r>
      <w:r w:rsidRPr="00E36BDD">
        <w:rPr>
          <w:rFonts w:cs="Times New Roman"/>
          <w:sz w:val="22"/>
          <w:szCs w:val="22"/>
          <w:vertAlign w:val="superscript"/>
        </w:rPr>
        <w:footnoteReference w:id="2"/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niniejszego zamówienia publicznego </w:t>
      </w:r>
      <w:r w:rsidRPr="00E36BDD">
        <w:rPr>
          <w:rFonts w:cs="Times New Roman"/>
          <w:sz w:val="22"/>
          <w:szCs w:val="22"/>
          <w:vertAlign w:val="superscript"/>
        </w:rPr>
        <w:footnoteReference w:id="3"/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.</w:t>
      </w:r>
    </w:p>
    <w:p w14:paraId="105B41BD" w14:textId="14B26203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Akceptujemy postanowienia zawarte w projekcie umowy i nie wnosimy do niego zastrzeżeń.</w:t>
      </w:r>
    </w:p>
    <w:p w14:paraId="17F59D25" w14:textId="1C3E8483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>Oświadczamy,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14:paraId="449A51BC" w14:textId="67FDB662" w:rsidR="00174FCB" w:rsidRPr="00E36BDD" w:rsidRDefault="00174FCB" w:rsidP="0074760D">
      <w:pPr>
        <w:pStyle w:val="Akapitzlist"/>
        <w:widowControl/>
        <w:numPr>
          <w:ilvl w:val="3"/>
          <w:numId w:val="26"/>
        </w:numPr>
        <w:suppressAutoHyphens w:val="0"/>
        <w:ind w:left="567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lang w:eastAsia="en-US"/>
        </w:rPr>
        <w:t xml:space="preserve">Tajemnica przedsiębiorstwa została wyodrębniona i zapisana w osobnym pliku o nazwie ……………………..  </w:t>
      </w:r>
      <w:r w:rsidRPr="00E36BDD">
        <w:rPr>
          <w:rFonts w:cs="Times New Roman"/>
          <w:sz w:val="22"/>
          <w:szCs w:val="22"/>
          <w:vertAlign w:val="superscript"/>
        </w:rPr>
        <w:footnoteReference w:id="4"/>
      </w:r>
    </w:p>
    <w:p w14:paraId="6F3E6319" w14:textId="77777777" w:rsidR="00174FCB" w:rsidRPr="00E36BDD" w:rsidRDefault="00174FCB" w:rsidP="00174FCB">
      <w:pPr>
        <w:pStyle w:val="Akapitzlist"/>
        <w:widowControl/>
        <w:numPr>
          <w:ilvl w:val="3"/>
          <w:numId w:val="26"/>
        </w:numPr>
        <w:suppressAutoHyphens w:val="0"/>
        <w:ind w:left="284"/>
        <w:textAlignment w:val="auto"/>
        <w:rPr>
          <w:rFonts w:eastAsia="Calibri" w:cs="Times New Roman"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kern w:val="0"/>
          <w:sz w:val="22"/>
          <w:szCs w:val="22"/>
          <w:u w:val="single"/>
          <w:lang w:eastAsia="en-US"/>
        </w:rPr>
        <w:lastRenderedPageBreak/>
        <w:t>Integralną część oferty stanowią następujące dokumenty:</w:t>
      </w:r>
    </w:p>
    <w:p w14:paraId="476CB310" w14:textId="16E6D40B" w:rsidR="00174FCB" w:rsidRPr="00E36BDD" w:rsidRDefault="00174FCB" w:rsidP="0074760D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Oświadczenie o niepodleganiu wykluczeniu oraz spełnianiu warunków udziału, aktualne na dzień składania ofert, stanowiące wstępne potwierdzenie spełniania warunków udziału w postępowaniu oraz brak podstaw wykluczenia (Załącznik nr 1 do SWZ);</w:t>
      </w:r>
    </w:p>
    <w:p w14:paraId="301E45C1" w14:textId="5A488268" w:rsidR="00174FCB" w:rsidRPr="00E36BDD" w:rsidRDefault="00174FCB" w:rsidP="0074760D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W przypadku dokonywania czynności związanych ze złożeniem wymaganych dokumentów przez osobę(y) nie wymienioną(e) w dokumencie rejestracyjnym (ewidencyjnym) Wykonawcy, do oferty należy dołączyć stosowne pełnomocnictwo;</w:t>
      </w:r>
    </w:p>
    <w:p w14:paraId="460F5A4F" w14:textId="0ABB31CA" w:rsidR="00174FCB" w:rsidRPr="00E36BDD" w:rsidRDefault="00174FCB" w:rsidP="0074760D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Oświadczenie dotyczące zobowiązania do oddania do dyspozycji niezbędnych zasobów na okres korzystania z nich przy wykonywaniu zamówienia – jeżeli dotyczy (załącznik nr </w:t>
      </w:r>
      <w:r w:rsidR="00FB6E1E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6</w:t>
      </w: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 do SWZ);</w:t>
      </w:r>
    </w:p>
    <w:p w14:paraId="5608526D" w14:textId="6AFBBC5C" w:rsidR="00174FCB" w:rsidRPr="00E36BDD" w:rsidRDefault="00174FCB" w:rsidP="00174FCB">
      <w:pPr>
        <w:pStyle w:val="Akapitzlist"/>
        <w:widowControl/>
        <w:numPr>
          <w:ilvl w:val="0"/>
          <w:numId w:val="34"/>
        </w:numPr>
        <w:suppressAutoHyphens w:val="0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Oświadczenie </w:t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podmiotu udostępniającego zasoby</w:t>
      </w: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 o niepodleganiu wykluczeniu oraz spełnianiu warunków udziału – jeżeli dotyczy (Załącznik nr</w:t>
      </w:r>
      <w:r w:rsidR="00FB6E1E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7</w:t>
      </w: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 do SWZ);</w:t>
      </w:r>
    </w:p>
    <w:p w14:paraId="3D2FB4AB" w14:textId="53FFA37C" w:rsidR="00E97174" w:rsidRPr="005F0B63" w:rsidRDefault="00174FCB" w:rsidP="005F0B63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>oświadczenie Wykonawców wspólnie ubiegających się o zamówienie (o którym mowa w dziale V pkt 5 SWZ) – jeżeli dotyczy;</w:t>
      </w:r>
    </w:p>
    <w:p w14:paraId="31FD6707" w14:textId="493D0750" w:rsidR="00174FCB" w:rsidRPr="00E97174" w:rsidRDefault="00174FCB" w:rsidP="00174FCB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="Calibri" w:cs="Times New Roman"/>
          <w:bCs/>
          <w:iCs/>
          <w:kern w:val="0"/>
          <w:sz w:val="22"/>
          <w:szCs w:val="22"/>
          <w:lang w:eastAsia="en-US"/>
        </w:rPr>
      </w:pPr>
      <w:r w:rsidRPr="00E36BDD">
        <w:rPr>
          <w:rFonts w:eastAsia="Calibri" w:cs="Times New Roman"/>
          <w:bCs/>
          <w:iCs/>
          <w:kern w:val="0"/>
          <w:sz w:val="22"/>
          <w:szCs w:val="22"/>
          <w:lang w:eastAsia="en-US"/>
        </w:rPr>
        <w:t xml:space="preserve">Inne: </w:t>
      </w:r>
      <w:r w:rsidRPr="00E36BDD">
        <w:rPr>
          <w:rFonts w:eastAsia="Calibri" w:cs="Times New Roman"/>
          <w:kern w:val="0"/>
          <w:sz w:val="22"/>
          <w:szCs w:val="22"/>
          <w:lang w:eastAsia="en-US"/>
        </w:rPr>
        <w:t>……………</w:t>
      </w:r>
    </w:p>
    <w:p w14:paraId="616655E0" w14:textId="77777777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</w:p>
    <w:p w14:paraId="2DF96684" w14:textId="50FF8879" w:rsidR="00174FCB" w:rsidRPr="00E36BDD" w:rsidRDefault="00174FCB" w:rsidP="006C2140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 xml:space="preserve">................................. dnia .......................                 </w:t>
      </w:r>
      <w:r w:rsidR="00E36BDD">
        <w:rPr>
          <w:rFonts w:ascii="Times New Roman" w:eastAsia="Calibri" w:hAnsi="Times New Roman" w:cs="Times New Roman"/>
          <w:kern w:val="0"/>
          <w:lang w:eastAsia="en-US"/>
        </w:rPr>
        <w:tab/>
      </w:r>
      <w:r w:rsidRPr="00E36BDD">
        <w:rPr>
          <w:rFonts w:ascii="Times New Roman" w:eastAsia="Calibri" w:hAnsi="Times New Roman" w:cs="Times New Roman"/>
          <w:kern w:val="0"/>
          <w:lang w:eastAsia="en-US"/>
        </w:rPr>
        <w:t xml:space="preserve">    .................................................................</w:t>
      </w:r>
    </w:p>
    <w:p w14:paraId="53DE9E42" w14:textId="77777777" w:rsidR="00174FCB" w:rsidRPr="00E36BDD" w:rsidRDefault="00174FCB" w:rsidP="00E36BDD">
      <w:pPr>
        <w:widowControl/>
        <w:suppressAutoHyphens w:val="0"/>
        <w:ind w:left="5040" w:firstLine="720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kwalifikowany podpis elektroniczny,</w:t>
      </w:r>
    </w:p>
    <w:p w14:paraId="08C04A1B" w14:textId="77777777" w:rsidR="00E36BDD" w:rsidRDefault="00174FCB" w:rsidP="00E36BDD">
      <w:pPr>
        <w:widowControl/>
        <w:suppressAutoHyphens w:val="0"/>
        <w:ind w:left="5040" w:firstLine="720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podpis zaufany lub podpis osobisty</w:t>
      </w:r>
    </w:p>
    <w:p w14:paraId="576CF31E" w14:textId="50545F0A" w:rsidR="00174FCB" w:rsidRPr="00E97174" w:rsidRDefault="00174FCB" w:rsidP="00E97174">
      <w:pPr>
        <w:widowControl/>
        <w:suppressAutoHyphens w:val="0"/>
        <w:ind w:left="5040" w:firstLine="720"/>
        <w:textAlignment w:val="auto"/>
        <w:rPr>
          <w:rFonts w:ascii="Times New Roman" w:eastAsia="Calibri" w:hAnsi="Times New Roman" w:cs="Times New Roman"/>
          <w:i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osoby/ osób/upoważnionej/</w:t>
      </w:r>
      <w:proofErr w:type="spellStart"/>
      <w:r w:rsidRPr="00E36BDD">
        <w:rPr>
          <w:rFonts w:ascii="Times New Roman" w:eastAsia="Calibri" w:hAnsi="Times New Roman" w:cs="Times New Roman"/>
          <w:i/>
          <w:kern w:val="0"/>
          <w:lang w:eastAsia="en-US"/>
        </w:rPr>
        <w:t>ych</w:t>
      </w:r>
      <w:bookmarkStart w:id="2" w:name="_Hlk41299788"/>
      <w:bookmarkEnd w:id="2"/>
      <w:proofErr w:type="spellEnd"/>
    </w:p>
    <w:p w14:paraId="09B7A416" w14:textId="293E2669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UWAGA</w:t>
      </w:r>
    </w:p>
    <w:p w14:paraId="02662DFE" w14:textId="4FCED4C1" w:rsidR="00174FCB" w:rsidRPr="00E36BDD" w:rsidRDefault="00174FCB" w:rsidP="00174FCB">
      <w:pPr>
        <w:widowControl/>
        <w:suppressAutoHyphens w:val="0"/>
        <w:textAlignment w:val="auto"/>
        <w:rPr>
          <w:rFonts w:ascii="Times New Roman" w:eastAsia="Calibri" w:hAnsi="Times New Roman" w:cs="Times New Roman"/>
          <w:kern w:val="0"/>
          <w:lang w:eastAsia="en-US"/>
        </w:rPr>
      </w:pPr>
      <w:r w:rsidRPr="00E36BDD">
        <w:rPr>
          <w:rFonts w:ascii="Times New Roman" w:eastAsia="Calibri" w:hAnsi="Times New Roman" w:cs="Times New Roman"/>
          <w:kern w:val="0"/>
          <w:lang w:eastAsia="en-US"/>
        </w:rPr>
        <w:t>*Niepotrzebne skreślić.</w:t>
      </w:r>
    </w:p>
    <w:sectPr w:rsidR="00174FCB" w:rsidRPr="00E36BDD" w:rsidSect="00267808">
      <w:headerReference w:type="default" r:id="rId8"/>
      <w:footerReference w:type="default" r:id="rId9"/>
      <w:pgSz w:w="11910" w:h="16840"/>
      <w:pgMar w:top="680" w:right="1080" w:bottom="280" w:left="128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FB187" w14:textId="77777777" w:rsidR="00CD142C" w:rsidRDefault="00CD142C">
      <w:pPr>
        <w:spacing w:after="0" w:line="240" w:lineRule="auto"/>
      </w:pPr>
      <w:r>
        <w:separator/>
      </w:r>
    </w:p>
  </w:endnote>
  <w:endnote w:type="continuationSeparator" w:id="0">
    <w:p w14:paraId="52275985" w14:textId="77777777" w:rsidR="00CD142C" w:rsidRDefault="00CD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9C4E" w14:textId="3FBC52CF" w:rsidR="00C54178" w:rsidRDefault="00C54178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A92A92"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</w:p>
  <w:p w14:paraId="24850865" w14:textId="77777777" w:rsidR="00C54178" w:rsidRDefault="00C54178">
    <w:pPr>
      <w:pStyle w:val="Stopka"/>
      <w:jc w:val="right"/>
    </w:pPr>
  </w:p>
  <w:p w14:paraId="4293C8F3" w14:textId="77777777" w:rsidR="00C54178" w:rsidRDefault="00C541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D738D" w14:textId="77777777" w:rsidR="00CD142C" w:rsidRDefault="00CD142C">
      <w:pPr>
        <w:spacing w:after="0" w:line="240" w:lineRule="auto"/>
      </w:pPr>
      <w:r>
        <w:separator/>
      </w:r>
    </w:p>
  </w:footnote>
  <w:footnote w:type="continuationSeparator" w:id="0">
    <w:p w14:paraId="134DBBB8" w14:textId="77777777" w:rsidR="00CD142C" w:rsidRDefault="00CD142C">
      <w:pPr>
        <w:spacing w:after="0" w:line="240" w:lineRule="auto"/>
      </w:pPr>
      <w:r>
        <w:continuationSeparator/>
      </w:r>
    </w:p>
  </w:footnote>
  <w:footnote w:id="1">
    <w:p w14:paraId="62E67EED" w14:textId="77777777" w:rsidR="00174FCB" w:rsidRDefault="00174FCB" w:rsidP="00174FCB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</w:t>
      </w:r>
    </w:p>
  </w:footnote>
  <w:footnote w:id="2">
    <w:p w14:paraId="3FA02E0D" w14:textId="77777777" w:rsidR="00174FCB" w:rsidRPr="0048387D" w:rsidRDefault="00174FCB" w:rsidP="00174FCB">
      <w:pPr>
        <w:pStyle w:val="Tekstprzypisudolnego"/>
        <w:rPr>
          <w:rFonts w:cs="Times New Roman"/>
          <w:sz w:val="16"/>
          <w:szCs w:val="16"/>
        </w:rPr>
      </w:pPr>
      <w:r w:rsidRPr="0048387D">
        <w:rPr>
          <w:rStyle w:val="Odwoanieprzypisudolnego"/>
          <w:rFonts w:cs="Times New Roman"/>
        </w:rPr>
        <w:footnoteRef/>
      </w:r>
      <w:r w:rsidRPr="0048387D">
        <w:rPr>
          <w:rFonts w:cs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F138E66" w14:textId="77777777" w:rsidR="00174FCB" w:rsidRPr="0048387D" w:rsidRDefault="00174FCB" w:rsidP="00174FCB">
      <w:pPr>
        <w:pStyle w:val="Tekstprzypisudolnego"/>
        <w:rPr>
          <w:rFonts w:cs="Times New Roman"/>
        </w:rPr>
      </w:pPr>
    </w:p>
  </w:footnote>
  <w:footnote w:id="3">
    <w:p w14:paraId="2C4ACB8D" w14:textId="77777777" w:rsidR="00174FCB" w:rsidRPr="00E36BDD" w:rsidRDefault="00174FCB" w:rsidP="00174FCB">
      <w:pPr>
        <w:pStyle w:val="Tekstprzypisudolnego"/>
        <w:rPr>
          <w:rFonts w:cs="Times New Roman"/>
          <w:sz w:val="16"/>
          <w:szCs w:val="16"/>
        </w:rPr>
      </w:pPr>
      <w:r w:rsidRPr="00E36BDD">
        <w:rPr>
          <w:rStyle w:val="Odwoanieprzypisudolnego"/>
          <w:rFonts w:cs="Times New Roman"/>
          <w:sz w:val="16"/>
          <w:szCs w:val="16"/>
        </w:rPr>
        <w:footnoteRef/>
      </w:r>
      <w:r w:rsidRPr="00E36BDD">
        <w:rPr>
          <w:rFonts w:cs="Times New Roman"/>
          <w:color w:val="000000"/>
          <w:sz w:val="16"/>
          <w:szCs w:val="16"/>
        </w:rPr>
        <w:t xml:space="preserve">W przypadku gdy wykonawca </w:t>
      </w:r>
      <w:r w:rsidRPr="00E36BDD">
        <w:rPr>
          <w:rFonts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6FBAA9" w14:textId="77777777" w:rsidR="00174FCB" w:rsidRPr="00E36BDD" w:rsidRDefault="00174FCB" w:rsidP="00174FCB">
      <w:pPr>
        <w:pStyle w:val="Tekstprzypisudolnego"/>
        <w:rPr>
          <w:sz w:val="16"/>
          <w:szCs w:val="16"/>
        </w:rPr>
      </w:pPr>
    </w:p>
  </w:footnote>
  <w:footnote w:id="4">
    <w:p w14:paraId="7558C872" w14:textId="6616552E" w:rsidR="00174FCB" w:rsidRPr="00D72FD6" w:rsidRDefault="00174FCB" w:rsidP="00174FCB">
      <w:pPr>
        <w:pStyle w:val="Tekstprzypisudolnego"/>
        <w:rPr>
          <w:rFonts w:cs="Times New Roman"/>
          <w:sz w:val="18"/>
          <w:szCs w:val="18"/>
        </w:rPr>
      </w:pPr>
      <w:r w:rsidRPr="00E36BDD">
        <w:rPr>
          <w:rStyle w:val="Odwoanieprzypisudolnego"/>
          <w:sz w:val="16"/>
          <w:szCs w:val="16"/>
        </w:rPr>
        <w:footnoteRef/>
      </w:r>
      <w:r w:rsidRPr="00E36BDD">
        <w:rPr>
          <w:rFonts w:cs="Times New Roman"/>
          <w:sz w:val="16"/>
          <w:szCs w:val="16"/>
        </w:rPr>
        <w:t>UWAGA: Zgodnie z art. 18 ust 3 ustawy Prawo zamówień publicznych nie ujawnia się informacji stanowiących tajemnicę przedsiębiorstwa w rozumieniu przepisów ustawy z dnia 16 kwietnia 1993 r. o zwalczaniu nieuczciwej konkurencji (Dz. U.</w:t>
      </w:r>
      <w:r w:rsidR="006227C7">
        <w:rPr>
          <w:rFonts w:cs="Times New Roman"/>
          <w:sz w:val="16"/>
          <w:szCs w:val="16"/>
        </w:rPr>
        <w:t xml:space="preserve"> </w:t>
      </w:r>
      <w:r w:rsidRPr="00E36BDD">
        <w:rPr>
          <w:rFonts w:cs="Times New Roman"/>
          <w:sz w:val="16"/>
          <w:szCs w:val="16"/>
        </w:rPr>
        <w:t xml:space="preserve">z 2019 r. poz. 1010 i 1649), jeżeli wykonawca, wraz z przekazaniem takich informacji, zastrzegł, że nie mogą być one udostępniane oraz </w:t>
      </w:r>
      <w:r w:rsidRPr="00E36BDD">
        <w:rPr>
          <w:rFonts w:cs="Times New Roman"/>
          <w:sz w:val="16"/>
          <w:szCs w:val="16"/>
          <w:u w:val="single"/>
        </w:rPr>
        <w:t>wykazał</w:t>
      </w:r>
      <w:r w:rsidRPr="00E36BDD">
        <w:rPr>
          <w:rFonts w:cs="Times New Roman"/>
          <w:sz w:val="16"/>
          <w:szCs w:val="16"/>
        </w:rPr>
        <w:t xml:space="preserve">, że zastrzeżone informacje stanowią tajemnicę przedsiębiorstwa. Wykonawca nie może zastrzec informacji, o których mowa w art. 222 ust. 5 ustawy </w:t>
      </w:r>
      <w:proofErr w:type="spellStart"/>
      <w:r w:rsidRPr="00E36BDD">
        <w:rPr>
          <w:rFonts w:cs="Times New Roman"/>
          <w:sz w:val="16"/>
          <w:szCs w:val="16"/>
        </w:rPr>
        <w:t>Pzp</w:t>
      </w:r>
      <w:proofErr w:type="spellEnd"/>
      <w:r w:rsidRPr="00E36BDD">
        <w:rPr>
          <w:rFonts w:cs="Times New Roman"/>
          <w:sz w:val="16"/>
          <w:szCs w:val="16"/>
        </w:rPr>
        <w:t xml:space="preserve">. </w:t>
      </w:r>
      <w:r w:rsidRPr="00E36BDD">
        <w:rPr>
          <w:rFonts w:cs="Times New Roman"/>
          <w:b/>
          <w:sz w:val="16"/>
          <w:szCs w:val="16"/>
        </w:rPr>
        <w:t>(należy załączyć do oferty wyjaśnienia wykazujące spełnienie przesłanek pozwalających uznać, iż dane zastrzeżone w ofercie stanowią tajemnice przedsiębiorstwa).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E231D" w14:textId="38A7043E" w:rsidR="00C54178" w:rsidRDefault="00C54178">
    <w:pPr>
      <w:pStyle w:val="Nagwek"/>
      <w:rPr>
        <w:color w:val="FF0000"/>
      </w:rPr>
    </w:pPr>
  </w:p>
  <w:p w14:paraId="7A5A92D1" w14:textId="77777777" w:rsidR="00F24F3F" w:rsidRPr="0086132B" w:rsidRDefault="00F24F3F">
    <w:pPr>
      <w:pStyle w:val="Nagwek"/>
      <w:rPr>
        <w:color w:val="FF0000"/>
      </w:rPr>
    </w:pPr>
  </w:p>
  <w:p w14:paraId="319AA7C8" w14:textId="5D0C3414" w:rsidR="00C54178" w:rsidRPr="007318CE" w:rsidRDefault="00C54178" w:rsidP="0084132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775"/>
        </w:tabs>
        <w:ind w:left="1207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775"/>
        </w:tabs>
        <w:ind w:left="775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75"/>
        </w:tabs>
        <w:ind w:left="1495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75"/>
        </w:tabs>
        <w:ind w:left="1639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775"/>
        </w:tabs>
        <w:ind w:left="1783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775"/>
        </w:tabs>
        <w:ind w:left="1927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775"/>
        </w:tabs>
        <w:ind w:left="2071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775"/>
        </w:tabs>
        <w:ind w:left="775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775"/>
        </w:tabs>
        <w:ind w:left="775" w:firstLine="0"/>
      </w:pPr>
    </w:lvl>
  </w:abstractNum>
  <w:abstractNum w:abstractNumId="1" w15:restartNumberingAfterBreak="0">
    <w:nsid w:val="00000002"/>
    <w:multiLevelType w:val="multilevel"/>
    <w:tmpl w:val="19B6B6C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Symbol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F366323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mbria" w:hAnsi="Times New Roman" w:cs="Times New Roman"/>
        <w:b w:val="0"/>
        <w:bCs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Times New Roman"/>
        <w:b w:val="0"/>
        <w:bCs w:val="0"/>
      </w:rPr>
    </w:lvl>
    <w:lvl w:ilvl="1"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Times New Roman"/>
        <w:b w:val="0"/>
        <w:bCs w:val="0"/>
      </w:rPr>
    </w:lvl>
    <w:lvl w:ilvl="4"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Times New Roman"/>
        <w:b w:val="0"/>
        <w:bCs w:val="0"/>
      </w:rPr>
    </w:lvl>
    <w:lvl w:ilvl="7"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73308800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8DBCE5B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ourier New" w:eastAsia="Verdana" w:hAnsi="Courier New" w:cs="Courier New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multilevel"/>
    <w:tmpl w:val="ADF294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57"/>
        </w:tabs>
        <w:ind w:left="357" w:firstLine="0"/>
      </w:pPr>
      <w:rPr>
        <w:rFonts w:ascii="Times New Roman" w:hAnsi="Times New Roman" w:cs="Times New Roman"/>
        <w:bCs w:val="0"/>
        <w:i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</w:lvl>
    <w:lvl w:ilvl="2">
      <w:start w:val="1"/>
      <w:numFmt w:val="lowerRoman"/>
      <w:lvlText w:val="%1.%2.%3."/>
      <w:lvlJc w:val="left"/>
      <w:pPr>
        <w:tabs>
          <w:tab w:val="num" w:pos="357"/>
        </w:tabs>
        <w:ind w:left="357" w:firstLine="0"/>
      </w:p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357" w:firstLine="0"/>
      </w:pPr>
    </w:lvl>
    <w:lvl w:ilvl="4">
      <w:start w:val="1"/>
      <w:numFmt w:val="lowerLetter"/>
      <w:lvlText w:val="%1.%2.%3.%4.%5."/>
      <w:lvlJc w:val="left"/>
      <w:pPr>
        <w:tabs>
          <w:tab w:val="num" w:pos="357"/>
        </w:tabs>
        <w:ind w:left="357" w:firstLine="0"/>
      </w:pPr>
    </w:lvl>
    <w:lvl w:ilvl="5">
      <w:start w:val="1"/>
      <w:numFmt w:val="lowerRoman"/>
      <w:lvlText w:val="%1.%2.%3.%4.%5.%6."/>
      <w:lvlJc w:val="left"/>
      <w:pPr>
        <w:tabs>
          <w:tab w:val="num" w:pos="357"/>
        </w:tabs>
        <w:ind w:left="35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357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357"/>
        </w:tabs>
        <w:ind w:left="357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357"/>
        </w:tabs>
        <w:ind w:left="357" w:firstLine="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multilevel"/>
    <w:tmpl w:val="239C789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Cs w:val="0"/>
        <w:color w:val="auto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  <w:vanish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multilevel"/>
    <w:tmpl w:val="73C6D99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4"/>
        <w:vertAlign w:val="baseline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Cambria" w:cs="Times New Roman"/>
        <w:bCs/>
        <w:iCs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lang w:val="de-DE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797" w:hanging="36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1157" w:hanging="36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517" w:hanging="36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877" w:hanging="36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2237" w:hanging="36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2597" w:hanging="36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957" w:hanging="36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3317" w:hanging="360"/>
      </w:pPr>
    </w:lvl>
  </w:abstractNum>
  <w:abstractNum w:abstractNumId="15" w15:restartNumberingAfterBreak="0">
    <w:nsid w:val="00000010"/>
    <w:multiLevelType w:val="multilevel"/>
    <w:tmpl w:val="040EF642"/>
    <w:name w:val="WW8Num42"/>
    <w:lvl w:ilvl="0">
      <w:start w:val="4"/>
      <w:numFmt w:val="decimal"/>
      <w:lvlText w:val="%1."/>
      <w:lvlJc w:val="left"/>
      <w:pPr>
        <w:tabs>
          <w:tab w:val="num" w:pos="646"/>
        </w:tabs>
        <w:ind w:left="646" w:hanging="360"/>
      </w:pPr>
      <w:rPr>
        <w:rFonts w:cs="Times New Roman" w:hint="default"/>
        <w:b w:val="0"/>
      </w:rPr>
    </w:lvl>
    <w:lvl w:ilvl="1">
      <w:start w:val="1"/>
      <w:numFmt w:val="decimal"/>
      <w:lvlText w:val=" %1.%2 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366"/>
        </w:tabs>
        <w:ind w:left="1366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726"/>
        </w:tabs>
        <w:ind w:left="1726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086"/>
        </w:tabs>
        <w:ind w:left="2086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446"/>
        </w:tabs>
        <w:ind w:left="2446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06"/>
        </w:tabs>
        <w:ind w:left="2806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166"/>
        </w:tabs>
        <w:ind w:left="3166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526"/>
        </w:tabs>
        <w:ind w:left="3526" w:hanging="360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  <w:bCs/>
        <w:color w:val="00000A"/>
        <w:szCs w:val="24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Cs/>
        <w:lang w:val="de-DE" w:eastAsia="hi-IN" w:bidi="hi-I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Symbol" w:eastAsia="Cambria" w:hAnsi="Symbol" w:cs="Symbol"/>
        <w:bCs/>
        <w:color w:val="auto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4678E2D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6" w15:restartNumberingAfterBreak="0">
    <w:nsid w:val="0000001C"/>
    <w:multiLevelType w:val="single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7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0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1"/>
    <w:multiLevelType w:val="multilevel"/>
    <w:tmpl w:val="00000021"/>
    <w:name w:val="WW8Num35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5484D69"/>
    <w:multiLevelType w:val="hybridMultilevel"/>
    <w:tmpl w:val="D478B496"/>
    <w:lvl w:ilvl="0" w:tplc="025A75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F712660"/>
    <w:multiLevelType w:val="hybridMultilevel"/>
    <w:tmpl w:val="1996D1C2"/>
    <w:lvl w:ilvl="0" w:tplc="BC1CF47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D92C68"/>
    <w:multiLevelType w:val="hybridMultilevel"/>
    <w:tmpl w:val="BAB07576"/>
    <w:lvl w:ilvl="0" w:tplc="06C037F8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b/>
        <w:bCs/>
        <w:color w:val="auto"/>
        <w:spacing w:val="-9"/>
        <w:w w:val="99"/>
        <w:sz w:val="24"/>
        <w:szCs w:val="24"/>
        <w:lang w:val="pl-PL" w:eastAsia="en-US" w:bidi="ar-SA"/>
      </w:rPr>
    </w:lvl>
    <w:lvl w:ilvl="1" w:tplc="D90C5868">
      <w:start w:val="1"/>
      <w:numFmt w:val="decimal"/>
      <w:lvlText w:val="%2)"/>
      <w:lvlJc w:val="left"/>
      <w:pPr>
        <w:ind w:left="968" w:hanging="281"/>
      </w:pPr>
      <w:rPr>
        <w:b/>
        <w:bCs/>
        <w:w w:val="99"/>
        <w:lang w:val="pl-PL" w:eastAsia="en-US" w:bidi="ar-SA"/>
      </w:rPr>
    </w:lvl>
    <w:lvl w:ilvl="2" w:tplc="2AFA1E2E">
      <w:numFmt w:val="bullet"/>
      <w:lvlText w:val="•"/>
      <w:lvlJc w:val="left"/>
      <w:pPr>
        <w:ind w:left="1940" w:hanging="281"/>
      </w:pPr>
      <w:rPr>
        <w:lang w:val="pl-PL" w:eastAsia="en-US" w:bidi="ar-SA"/>
      </w:rPr>
    </w:lvl>
    <w:lvl w:ilvl="3" w:tplc="19063C9A">
      <w:numFmt w:val="bullet"/>
      <w:lvlText w:val="•"/>
      <w:lvlJc w:val="left"/>
      <w:pPr>
        <w:ind w:left="2921" w:hanging="281"/>
      </w:pPr>
      <w:rPr>
        <w:lang w:val="pl-PL" w:eastAsia="en-US" w:bidi="ar-SA"/>
      </w:rPr>
    </w:lvl>
    <w:lvl w:ilvl="4" w:tplc="2920141A">
      <w:numFmt w:val="bullet"/>
      <w:lvlText w:val="•"/>
      <w:lvlJc w:val="left"/>
      <w:pPr>
        <w:ind w:left="3902" w:hanging="281"/>
      </w:pPr>
      <w:rPr>
        <w:lang w:val="pl-PL" w:eastAsia="en-US" w:bidi="ar-SA"/>
      </w:rPr>
    </w:lvl>
    <w:lvl w:ilvl="5" w:tplc="6FC671CA">
      <w:numFmt w:val="bullet"/>
      <w:lvlText w:val="•"/>
      <w:lvlJc w:val="left"/>
      <w:pPr>
        <w:ind w:left="4882" w:hanging="281"/>
      </w:pPr>
      <w:rPr>
        <w:lang w:val="pl-PL" w:eastAsia="en-US" w:bidi="ar-SA"/>
      </w:rPr>
    </w:lvl>
    <w:lvl w:ilvl="6" w:tplc="B6CC501C">
      <w:numFmt w:val="bullet"/>
      <w:lvlText w:val="•"/>
      <w:lvlJc w:val="left"/>
      <w:pPr>
        <w:ind w:left="5863" w:hanging="281"/>
      </w:pPr>
      <w:rPr>
        <w:lang w:val="pl-PL" w:eastAsia="en-US" w:bidi="ar-SA"/>
      </w:rPr>
    </w:lvl>
    <w:lvl w:ilvl="7" w:tplc="A0F45674">
      <w:numFmt w:val="bullet"/>
      <w:lvlText w:val="•"/>
      <w:lvlJc w:val="left"/>
      <w:pPr>
        <w:ind w:left="6844" w:hanging="281"/>
      </w:pPr>
      <w:rPr>
        <w:lang w:val="pl-PL" w:eastAsia="en-US" w:bidi="ar-SA"/>
      </w:rPr>
    </w:lvl>
    <w:lvl w:ilvl="8" w:tplc="03AC5D24">
      <w:numFmt w:val="bullet"/>
      <w:lvlText w:val="•"/>
      <w:lvlJc w:val="left"/>
      <w:pPr>
        <w:ind w:left="7824" w:hanging="281"/>
      </w:pPr>
      <w:rPr>
        <w:lang w:val="pl-PL" w:eastAsia="en-US" w:bidi="ar-SA"/>
      </w:rPr>
    </w:lvl>
  </w:abstractNum>
  <w:abstractNum w:abstractNumId="35" w15:restartNumberingAfterBreak="0">
    <w:nsid w:val="12631088"/>
    <w:multiLevelType w:val="hybridMultilevel"/>
    <w:tmpl w:val="0C36E250"/>
    <w:lvl w:ilvl="0" w:tplc="A8E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6683A62"/>
    <w:multiLevelType w:val="hybridMultilevel"/>
    <w:tmpl w:val="414A203A"/>
    <w:lvl w:ilvl="0" w:tplc="A94680F2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8E04A9"/>
    <w:multiLevelType w:val="hybridMultilevel"/>
    <w:tmpl w:val="977CF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5470CB"/>
    <w:multiLevelType w:val="hybridMultilevel"/>
    <w:tmpl w:val="FC3E8226"/>
    <w:lvl w:ilvl="0" w:tplc="53369010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27982C75"/>
    <w:multiLevelType w:val="hybridMultilevel"/>
    <w:tmpl w:val="33163A06"/>
    <w:lvl w:ilvl="0" w:tplc="61E037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FE7C5F"/>
    <w:multiLevelType w:val="multilevel"/>
    <w:tmpl w:val="040EF642"/>
    <w:name w:val="WW8Num42"/>
    <w:lvl w:ilvl="0">
      <w:start w:val="4"/>
      <w:numFmt w:val="decimal"/>
      <w:lvlText w:val="%1."/>
      <w:lvlJc w:val="left"/>
      <w:pPr>
        <w:tabs>
          <w:tab w:val="num" w:pos="646"/>
        </w:tabs>
        <w:ind w:left="646" w:hanging="360"/>
      </w:pPr>
      <w:rPr>
        <w:rFonts w:cs="Times New Roman" w:hint="default"/>
        <w:b w:val="0"/>
      </w:rPr>
    </w:lvl>
    <w:lvl w:ilvl="1">
      <w:start w:val="1"/>
      <w:numFmt w:val="decimal"/>
      <w:lvlText w:val=" %1.%2 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366"/>
        </w:tabs>
        <w:ind w:left="1366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726"/>
        </w:tabs>
        <w:ind w:left="1726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086"/>
        </w:tabs>
        <w:ind w:left="2086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446"/>
        </w:tabs>
        <w:ind w:left="2446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06"/>
        </w:tabs>
        <w:ind w:left="2806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166"/>
        </w:tabs>
        <w:ind w:left="3166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526"/>
        </w:tabs>
        <w:ind w:left="3526" w:hanging="360"/>
      </w:pPr>
      <w:rPr>
        <w:rFonts w:hint="default"/>
      </w:rPr>
    </w:lvl>
  </w:abstractNum>
  <w:abstractNum w:abstractNumId="41" w15:restartNumberingAfterBreak="0">
    <w:nsid w:val="2F396962"/>
    <w:multiLevelType w:val="hybridMultilevel"/>
    <w:tmpl w:val="B9E0767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0380464"/>
    <w:multiLevelType w:val="hybridMultilevel"/>
    <w:tmpl w:val="FABA6AEA"/>
    <w:lvl w:ilvl="0" w:tplc="C54472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314B4854"/>
    <w:multiLevelType w:val="multilevel"/>
    <w:tmpl w:val="354E7EF6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31860A2"/>
    <w:multiLevelType w:val="multilevel"/>
    <w:tmpl w:val="040EF642"/>
    <w:name w:val="WW8Num422"/>
    <w:lvl w:ilvl="0">
      <w:start w:val="4"/>
      <w:numFmt w:val="decimal"/>
      <w:lvlText w:val="%1."/>
      <w:lvlJc w:val="left"/>
      <w:pPr>
        <w:tabs>
          <w:tab w:val="num" w:pos="646"/>
        </w:tabs>
        <w:ind w:left="646" w:hanging="360"/>
      </w:pPr>
      <w:rPr>
        <w:rFonts w:cs="Times New Roman" w:hint="default"/>
        <w:b w:val="0"/>
      </w:rPr>
    </w:lvl>
    <w:lvl w:ilvl="1">
      <w:start w:val="1"/>
      <w:numFmt w:val="decimal"/>
      <w:lvlText w:val=" %1.%2 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366"/>
        </w:tabs>
        <w:ind w:left="1366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726"/>
        </w:tabs>
        <w:ind w:left="1726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086"/>
        </w:tabs>
        <w:ind w:left="2086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446"/>
        </w:tabs>
        <w:ind w:left="2446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06"/>
        </w:tabs>
        <w:ind w:left="2806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166"/>
        </w:tabs>
        <w:ind w:left="3166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526"/>
        </w:tabs>
        <w:ind w:left="3526" w:hanging="360"/>
      </w:pPr>
      <w:rPr>
        <w:rFonts w:hint="default"/>
      </w:rPr>
    </w:lvl>
  </w:abstractNum>
  <w:abstractNum w:abstractNumId="45" w15:restartNumberingAfterBreak="0">
    <w:nsid w:val="335F6E63"/>
    <w:multiLevelType w:val="hybridMultilevel"/>
    <w:tmpl w:val="376A405A"/>
    <w:lvl w:ilvl="0" w:tplc="3CFAB5D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9D13F33"/>
    <w:multiLevelType w:val="hybridMultilevel"/>
    <w:tmpl w:val="D40EBAB2"/>
    <w:lvl w:ilvl="0" w:tplc="F37802D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8" w15:restartNumberingAfterBreak="0">
    <w:nsid w:val="44384F8D"/>
    <w:multiLevelType w:val="hybridMultilevel"/>
    <w:tmpl w:val="6686B22A"/>
    <w:lvl w:ilvl="0" w:tplc="06C037F8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b/>
        <w:bCs/>
        <w:color w:val="auto"/>
        <w:spacing w:val="-9"/>
        <w:w w:val="99"/>
        <w:sz w:val="24"/>
        <w:szCs w:val="24"/>
        <w:lang w:val="pl-PL" w:eastAsia="en-US" w:bidi="ar-SA"/>
      </w:rPr>
    </w:lvl>
    <w:lvl w:ilvl="1" w:tplc="D90C5868">
      <w:start w:val="1"/>
      <w:numFmt w:val="decimal"/>
      <w:lvlText w:val="%2)"/>
      <w:lvlJc w:val="left"/>
      <w:pPr>
        <w:ind w:left="968" w:hanging="281"/>
      </w:pPr>
      <w:rPr>
        <w:b/>
        <w:bCs/>
        <w:w w:val="99"/>
        <w:lang w:val="pl-PL" w:eastAsia="en-US" w:bidi="ar-SA"/>
      </w:rPr>
    </w:lvl>
    <w:lvl w:ilvl="2" w:tplc="2AFA1E2E">
      <w:numFmt w:val="bullet"/>
      <w:lvlText w:val="•"/>
      <w:lvlJc w:val="left"/>
      <w:pPr>
        <w:ind w:left="1940" w:hanging="281"/>
      </w:pPr>
      <w:rPr>
        <w:lang w:val="pl-PL" w:eastAsia="en-US" w:bidi="ar-SA"/>
      </w:rPr>
    </w:lvl>
    <w:lvl w:ilvl="3" w:tplc="19063C9A">
      <w:numFmt w:val="bullet"/>
      <w:lvlText w:val="•"/>
      <w:lvlJc w:val="left"/>
      <w:pPr>
        <w:ind w:left="2921" w:hanging="281"/>
      </w:pPr>
      <w:rPr>
        <w:lang w:val="pl-PL" w:eastAsia="en-US" w:bidi="ar-SA"/>
      </w:rPr>
    </w:lvl>
    <w:lvl w:ilvl="4" w:tplc="2920141A">
      <w:numFmt w:val="bullet"/>
      <w:lvlText w:val="•"/>
      <w:lvlJc w:val="left"/>
      <w:pPr>
        <w:ind w:left="3902" w:hanging="281"/>
      </w:pPr>
      <w:rPr>
        <w:lang w:val="pl-PL" w:eastAsia="en-US" w:bidi="ar-SA"/>
      </w:rPr>
    </w:lvl>
    <w:lvl w:ilvl="5" w:tplc="6FC671CA">
      <w:numFmt w:val="bullet"/>
      <w:lvlText w:val="•"/>
      <w:lvlJc w:val="left"/>
      <w:pPr>
        <w:ind w:left="4882" w:hanging="281"/>
      </w:pPr>
      <w:rPr>
        <w:lang w:val="pl-PL" w:eastAsia="en-US" w:bidi="ar-SA"/>
      </w:rPr>
    </w:lvl>
    <w:lvl w:ilvl="6" w:tplc="B6CC501C">
      <w:numFmt w:val="bullet"/>
      <w:lvlText w:val="•"/>
      <w:lvlJc w:val="left"/>
      <w:pPr>
        <w:ind w:left="5863" w:hanging="281"/>
      </w:pPr>
      <w:rPr>
        <w:lang w:val="pl-PL" w:eastAsia="en-US" w:bidi="ar-SA"/>
      </w:rPr>
    </w:lvl>
    <w:lvl w:ilvl="7" w:tplc="A0F45674">
      <w:numFmt w:val="bullet"/>
      <w:lvlText w:val="•"/>
      <w:lvlJc w:val="left"/>
      <w:pPr>
        <w:ind w:left="6844" w:hanging="281"/>
      </w:pPr>
      <w:rPr>
        <w:lang w:val="pl-PL" w:eastAsia="en-US" w:bidi="ar-SA"/>
      </w:rPr>
    </w:lvl>
    <w:lvl w:ilvl="8" w:tplc="03AC5D24">
      <w:numFmt w:val="bullet"/>
      <w:lvlText w:val="•"/>
      <w:lvlJc w:val="left"/>
      <w:pPr>
        <w:ind w:left="7824" w:hanging="281"/>
      </w:pPr>
      <w:rPr>
        <w:lang w:val="pl-PL" w:eastAsia="en-US" w:bidi="ar-SA"/>
      </w:rPr>
    </w:lvl>
  </w:abstractNum>
  <w:abstractNum w:abstractNumId="49" w15:restartNumberingAfterBreak="0">
    <w:nsid w:val="45BB515A"/>
    <w:multiLevelType w:val="multilevel"/>
    <w:tmpl w:val="6076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256492"/>
    <w:multiLevelType w:val="hybridMultilevel"/>
    <w:tmpl w:val="62748AB0"/>
    <w:lvl w:ilvl="0" w:tplc="B0760F4E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8118EE"/>
    <w:multiLevelType w:val="multilevel"/>
    <w:tmpl w:val="31A28BF4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3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6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54" w15:restartNumberingAfterBreak="0">
    <w:nsid w:val="51667EB8"/>
    <w:multiLevelType w:val="hybridMultilevel"/>
    <w:tmpl w:val="6686B22A"/>
    <w:lvl w:ilvl="0" w:tplc="06C037F8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b/>
        <w:bCs/>
        <w:color w:val="auto"/>
        <w:spacing w:val="-9"/>
        <w:w w:val="99"/>
        <w:sz w:val="24"/>
        <w:szCs w:val="24"/>
        <w:lang w:val="pl-PL" w:eastAsia="en-US" w:bidi="ar-SA"/>
      </w:rPr>
    </w:lvl>
    <w:lvl w:ilvl="1" w:tplc="D90C5868">
      <w:start w:val="1"/>
      <w:numFmt w:val="decimal"/>
      <w:lvlText w:val="%2)"/>
      <w:lvlJc w:val="left"/>
      <w:pPr>
        <w:ind w:left="968" w:hanging="281"/>
      </w:pPr>
      <w:rPr>
        <w:b/>
        <w:bCs/>
        <w:w w:val="99"/>
        <w:lang w:val="pl-PL" w:eastAsia="en-US" w:bidi="ar-SA"/>
      </w:rPr>
    </w:lvl>
    <w:lvl w:ilvl="2" w:tplc="2AFA1E2E">
      <w:numFmt w:val="bullet"/>
      <w:lvlText w:val="•"/>
      <w:lvlJc w:val="left"/>
      <w:pPr>
        <w:ind w:left="1940" w:hanging="281"/>
      </w:pPr>
      <w:rPr>
        <w:lang w:val="pl-PL" w:eastAsia="en-US" w:bidi="ar-SA"/>
      </w:rPr>
    </w:lvl>
    <w:lvl w:ilvl="3" w:tplc="19063C9A">
      <w:numFmt w:val="bullet"/>
      <w:lvlText w:val="•"/>
      <w:lvlJc w:val="left"/>
      <w:pPr>
        <w:ind w:left="2921" w:hanging="281"/>
      </w:pPr>
      <w:rPr>
        <w:lang w:val="pl-PL" w:eastAsia="en-US" w:bidi="ar-SA"/>
      </w:rPr>
    </w:lvl>
    <w:lvl w:ilvl="4" w:tplc="2920141A">
      <w:numFmt w:val="bullet"/>
      <w:lvlText w:val="•"/>
      <w:lvlJc w:val="left"/>
      <w:pPr>
        <w:ind w:left="3902" w:hanging="281"/>
      </w:pPr>
      <w:rPr>
        <w:lang w:val="pl-PL" w:eastAsia="en-US" w:bidi="ar-SA"/>
      </w:rPr>
    </w:lvl>
    <w:lvl w:ilvl="5" w:tplc="6FC671CA">
      <w:numFmt w:val="bullet"/>
      <w:lvlText w:val="•"/>
      <w:lvlJc w:val="left"/>
      <w:pPr>
        <w:ind w:left="4882" w:hanging="281"/>
      </w:pPr>
      <w:rPr>
        <w:lang w:val="pl-PL" w:eastAsia="en-US" w:bidi="ar-SA"/>
      </w:rPr>
    </w:lvl>
    <w:lvl w:ilvl="6" w:tplc="B6CC501C">
      <w:numFmt w:val="bullet"/>
      <w:lvlText w:val="•"/>
      <w:lvlJc w:val="left"/>
      <w:pPr>
        <w:ind w:left="5863" w:hanging="281"/>
      </w:pPr>
      <w:rPr>
        <w:lang w:val="pl-PL" w:eastAsia="en-US" w:bidi="ar-SA"/>
      </w:rPr>
    </w:lvl>
    <w:lvl w:ilvl="7" w:tplc="A0F45674">
      <w:numFmt w:val="bullet"/>
      <w:lvlText w:val="•"/>
      <w:lvlJc w:val="left"/>
      <w:pPr>
        <w:ind w:left="6844" w:hanging="281"/>
      </w:pPr>
      <w:rPr>
        <w:lang w:val="pl-PL" w:eastAsia="en-US" w:bidi="ar-SA"/>
      </w:rPr>
    </w:lvl>
    <w:lvl w:ilvl="8" w:tplc="03AC5D24">
      <w:numFmt w:val="bullet"/>
      <w:lvlText w:val="•"/>
      <w:lvlJc w:val="left"/>
      <w:pPr>
        <w:ind w:left="7824" w:hanging="281"/>
      </w:pPr>
      <w:rPr>
        <w:lang w:val="pl-PL" w:eastAsia="en-US" w:bidi="ar-SA"/>
      </w:rPr>
    </w:lvl>
  </w:abstractNum>
  <w:abstractNum w:abstractNumId="55" w15:restartNumberingAfterBreak="0">
    <w:nsid w:val="51E460A5"/>
    <w:multiLevelType w:val="hybridMultilevel"/>
    <w:tmpl w:val="3E2C67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3DF66DE"/>
    <w:multiLevelType w:val="hybridMultilevel"/>
    <w:tmpl w:val="50FC227E"/>
    <w:lvl w:ilvl="0" w:tplc="AC666EB4">
      <w:start w:val="1"/>
      <w:numFmt w:val="bullet"/>
      <w:lvlText w:val=""/>
      <w:lvlJc w:val="left"/>
      <w:pPr>
        <w:ind w:left="510" w:hanging="226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BB02AE6"/>
    <w:multiLevelType w:val="hybridMultilevel"/>
    <w:tmpl w:val="15104A24"/>
    <w:lvl w:ilvl="0" w:tplc="D0C6CB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5E867DC0"/>
    <w:multiLevelType w:val="hybridMultilevel"/>
    <w:tmpl w:val="F50ECAD0"/>
    <w:lvl w:ilvl="0" w:tplc="0672BC36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60" w15:restartNumberingAfterBreak="0">
    <w:nsid w:val="67D94D7E"/>
    <w:multiLevelType w:val="hybridMultilevel"/>
    <w:tmpl w:val="10889B0A"/>
    <w:lvl w:ilvl="0" w:tplc="5172F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757242"/>
    <w:multiLevelType w:val="multilevel"/>
    <w:tmpl w:val="42A2B87C"/>
    <w:styleLink w:val="WWNum6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 w15:restartNumberingAfterBreak="0">
    <w:nsid w:val="6A36756D"/>
    <w:multiLevelType w:val="hybridMultilevel"/>
    <w:tmpl w:val="977CF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407202"/>
    <w:multiLevelType w:val="hybridMultilevel"/>
    <w:tmpl w:val="AD204D08"/>
    <w:lvl w:ilvl="0" w:tplc="8200C4EA">
      <w:start w:val="1"/>
      <w:numFmt w:val="lowerLetter"/>
      <w:lvlText w:val="%1)"/>
      <w:lvlJc w:val="left"/>
      <w:pPr>
        <w:ind w:left="644" w:hanging="360"/>
      </w:pPr>
      <w:rPr>
        <w:rFonts w:cs="Times New Roman"/>
        <w:i w:val="0"/>
        <w:i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4" w15:restartNumberingAfterBreak="0">
    <w:nsid w:val="72172EE8"/>
    <w:multiLevelType w:val="hybridMultilevel"/>
    <w:tmpl w:val="800A65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384BF1"/>
    <w:multiLevelType w:val="hybridMultilevel"/>
    <w:tmpl w:val="1D023584"/>
    <w:lvl w:ilvl="0" w:tplc="86AAC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975408">
    <w:abstractNumId w:val="0"/>
  </w:num>
  <w:num w:numId="2" w16cid:durableId="1898130640">
    <w:abstractNumId w:val="1"/>
  </w:num>
  <w:num w:numId="3" w16cid:durableId="215744702">
    <w:abstractNumId w:val="61"/>
  </w:num>
  <w:num w:numId="4" w16cid:durableId="1756781675">
    <w:abstractNumId w:val="57"/>
  </w:num>
  <w:num w:numId="5" w16cid:durableId="976489024">
    <w:abstractNumId w:val="46"/>
  </w:num>
  <w:num w:numId="6" w16cid:durableId="2029870876">
    <w:abstractNumId w:val="50"/>
  </w:num>
  <w:num w:numId="7" w16cid:durableId="703822876">
    <w:abstractNumId w:val="47"/>
  </w:num>
  <w:num w:numId="8" w16cid:durableId="1055809310">
    <w:abstractNumId w:val="63"/>
  </w:num>
  <w:num w:numId="9" w16cid:durableId="582226425">
    <w:abstractNumId w:val="43"/>
  </w:num>
  <w:num w:numId="10" w16cid:durableId="1860436335">
    <w:abstractNumId w:val="56"/>
  </w:num>
  <w:num w:numId="11" w16cid:durableId="457603628">
    <w:abstractNumId w:val="4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726074690">
    <w:abstractNumId w:val="34"/>
  </w:num>
  <w:num w:numId="13" w16cid:durableId="1559896621">
    <w:abstractNumId w:val="5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930773128">
    <w:abstractNumId w:val="37"/>
  </w:num>
  <w:num w:numId="15" w16cid:durableId="1716781244">
    <w:abstractNumId w:val="62"/>
  </w:num>
  <w:num w:numId="16" w16cid:durableId="903415576">
    <w:abstractNumId w:val="32"/>
  </w:num>
  <w:num w:numId="17" w16cid:durableId="729424466">
    <w:abstractNumId w:val="65"/>
  </w:num>
  <w:num w:numId="18" w16cid:durableId="170112820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9431894">
    <w:abstractNumId w:val="41"/>
  </w:num>
  <w:num w:numId="20" w16cid:durableId="94596652">
    <w:abstractNumId w:val="38"/>
  </w:num>
  <w:num w:numId="21" w16cid:durableId="1669282569">
    <w:abstractNumId w:val="45"/>
  </w:num>
  <w:num w:numId="22" w16cid:durableId="79108336">
    <w:abstractNumId w:val="64"/>
  </w:num>
  <w:num w:numId="23" w16cid:durableId="399791479">
    <w:abstractNumId w:val="49"/>
  </w:num>
  <w:num w:numId="24" w16cid:durableId="1177963461">
    <w:abstractNumId w:val="55"/>
  </w:num>
  <w:num w:numId="25" w16cid:durableId="902912245">
    <w:abstractNumId w:val="53"/>
  </w:num>
  <w:num w:numId="26" w16cid:durableId="6369564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375775">
    <w:abstractNumId w:val="36"/>
  </w:num>
  <w:num w:numId="28" w16cid:durableId="991720098">
    <w:abstractNumId w:val="52"/>
  </w:num>
  <w:num w:numId="29" w16cid:durableId="304042702">
    <w:abstractNumId w:val="59"/>
  </w:num>
  <w:num w:numId="30" w16cid:durableId="414941024">
    <w:abstractNumId w:val="60"/>
  </w:num>
  <w:num w:numId="31" w16cid:durableId="419328534">
    <w:abstractNumId w:val="51"/>
  </w:num>
  <w:num w:numId="32" w16cid:durableId="360935594">
    <w:abstractNumId w:val="42"/>
  </w:num>
  <w:num w:numId="33" w16cid:durableId="2074496984">
    <w:abstractNumId w:val="58"/>
  </w:num>
  <w:num w:numId="34" w16cid:durableId="1002196625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de-DE" w:vendorID="64" w:dllVersion="6" w:nlCheck="1" w:checkStyle="0"/>
  <w:activeWritingStyle w:appName="MSWord" w:lang="en-US" w:vendorID="64" w:dllVersion="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A29"/>
    <w:rsid w:val="00001CBF"/>
    <w:rsid w:val="00003574"/>
    <w:rsid w:val="0000484B"/>
    <w:rsid w:val="000053F5"/>
    <w:rsid w:val="00007D12"/>
    <w:rsid w:val="00010127"/>
    <w:rsid w:val="00012F2B"/>
    <w:rsid w:val="00013B64"/>
    <w:rsid w:val="00013E08"/>
    <w:rsid w:val="00016D69"/>
    <w:rsid w:val="00016E7A"/>
    <w:rsid w:val="000178E4"/>
    <w:rsid w:val="00022DFA"/>
    <w:rsid w:val="00023D5F"/>
    <w:rsid w:val="0002647D"/>
    <w:rsid w:val="00031534"/>
    <w:rsid w:val="000318BB"/>
    <w:rsid w:val="00032985"/>
    <w:rsid w:val="00032BFC"/>
    <w:rsid w:val="00032FA6"/>
    <w:rsid w:val="00033AF0"/>
    <w:rsid w:val="00033B82"/>
    <w:rsid w:val="00037B08"/>
    <w:rsid w:val="00042DFF"/>
    <w:rsid w:val="00043B22"/>
    <w:rsid w:val="00053768"/>
    <w:rsid w:val="0006019E"/>
    <w:rsid w:val="000631D0"/>
    <w:rsid w:val="0006460D"/>
    <w:rsid w:val="00065B7A"/>
    <w:rsid w:val="0007035C"/>
    <w:rsid w:val="000714B2"/>
    <w:rsid w:val="0007192C"/>
    <w:rsid w:val="00073340"/>
    <w:rsid w:val="00073B21"/>
    <w:rsid w:val="000768D5"/>
    <w:rsid w:val="00077998"/>
    <w:rsid w:val="00080D4F"/>
    <w:rsid w:val="00081D62"/>
    <w:rsid w:val="00082C49"/>
    <w:rsid w:val="000910E8"/>
    <w:rsid w:val="00095340"/>
    <w:rsid w:val="00097421"/>
    <w:rsid w:val="000A0866"/>
    <w:rsid w:val="000A488D"/>
    <w:rsid w:val="000A56C3"/>
    <w:rsid w:val="000A5FF8"/>
    <w:rsid w:val="000B2CC7"/>
    <w:rsid w:val="000B32AB"/>
    <w:rsid w:val="000B37A7"/>
    <w:rsid w:val="000B403D"/>
    <w:rsid w:val="000B44A0"/>
    <w:rsid w:val="000B4C64"/>
    <w:rsid w:val="000B651C"/>
    <w:rsid w:val="000B6D7D"/>
    <w:rsid w:val="000B6E1A"/>
    <w:rsid w:val="000B713C"/>
    <w:rsid w:val="000B744B"/>
    <w:rsid w:val="000C0D6A"/>
    <w:rsid w:val="000C46B2"/>
    <w:rsid w:val="000D02FF"/>
    <w:rsid w:val="000D0662"/>
    <w:rsid w:val="000D4910"/>
    <w:rsid w:val="000D4A98"/>
    <w:rsid w:val="000D5116"/>
    <w:rsid w:val="000D6321"/>
    <w:rsid w:val="000D65CC"/>
    <w:rsid w:val="000D73C8"/>
    <w:rsid w:val="000D787A"/>
    <w:rsid w:val="000E1CAE"/>
    <w:rsid w:val="000E294F"/>
    <w:rsid w:val="000E4FEA"/>
    <w:rsid w:val="000E5952"/>
    <w:rsid w:val="000E7F7F"/>
    <w:rsid w:val="000F09F8"/>
    <w:rsid w:val="000F10B8"/>
    <w:rsid w:val="000F6E4B"/>
    <w:rsid w:val="0010187F"/>
    <w:rsid w:val="00101929"/>
    <w:rsid w:val="00102708"/>
    <w:rsid w:val="00104B63"/>
    <w:rsid w:val="00106E9B"/>
    <w:rsid w:val="00114A79"/>
    <w:rsid w:val="0012316C"/>
    <w:rsid w:val="001238B7"/>
    <w:rsid w:val="0012414E"/>
    <w:rsid w:val="00124B4F"/>
    <w:rsid w:val="001263E4"/>
    <w:rsid w:val="001273F0"/>
    <w:rsid w:val="00127551"/>
    <w:rsid w:val="001300E6"/>
    <w:rsid w:val="00132148"/>
    <w:rsid w:val="00132903"/>
    <w:rsid w:val="00135089"/>
    <w:rsid w:val="001350B2"/>
    <w:rsid w:val="00136EF0"/>
    <w:rsid w:val="00141609"/>
    <w:rsid w:val="001423B5"/>
    <w:rsid w:val="00142AD6"/>
    <w:rsid w:val="00142BFE"/>
    <w:rsid w:val="001431E1"/>
    <w:rsid w:val="0014369D"/>
    <w:rsid w:val="001560F2"/>
    <w:rsid w:val="00161CE0"/>
    <w:rsid w:val="00162C36"/>
    <w:rsid w:val="00162C55"/>
    <w:rsid w:val="0016666A"/>
    <w:rsid w:val="00172F93"/>
    <w:rsid w:val="00174FCB"/>
    <w:rsid w:val="00176152"/>
    <w:rsid w:val="00176236"/>
    <w:rsid w:val="0018252F"/>
    <w:rsid w:val="00184265"/>
    <w:rsid w:val="001907CA"/>
    <w:rsid w:val="00193AB8"/>
    <w:rsid w:val="00195E3C"/>
    <w:rsid w:val="00196AF3"/>
    <w:rsid w:val="001A0134"/>
    <w:rsid w:val="001A03BB"/>
    <w:rsid w:val="001A1628"/>
    <w:rsid w:val="001A4000"/>
    <w:rsid w:val="001A7067"/>
    <w:rsid w:val="001B0D4F"/>
    <w:rsid w:val="001B2B98"/>
    <w:rsid w:val="001B5449"/>
    <w:rsid w:val="001C1C4F"/>
    <w:rsid w:val="001C2A31"/>
    <w:rsid w:val="001C352C"/>
    <w:rsid w:val="001C48B3"/>
    <w:rsid w:val="001C4924"/>
    <w:rsid w:val="001C5025"/>
    <w:rsid w:val="001C596C"/>
    <w:rsid w:val="001C5AF7"/>
    <w:rsid w:val="001C612C"/>
    <w:rsid w:val="001C63C0"/>
    <w:rsid w:val="001C7133"/>
    <w:rsid w:val="001D2730"/>
    <w:rsid w:val="001D7F58"/>
    <w:rsid w:val="001E1705"/>
    <w:rsid w:val="001E18E3"/>
    <w:rsid w:val="001E2B5F"/>
    <w:rsid w:val="001E4D3D"/>
    <w:rsid w:val="001E5816"/>
    <w:rsid w:val="001E6CAD"/>
    <w:rsid w:val="001F0537"/>
    <w:rsid w:val="001F1999"/>
    <w:rsid w:val="001F7C3A"/>
    <w:rsid w:val="00200875"/>
    <w:rsid w:val="00202BB8"/>
    <w:rsid w:val="002054CA"/>
    <w:rsid w:val="00205B42"/>
    <w:rsid w:val="0020722E"/>
    <w:rsid w:val="00210E87"/>
    <w:rsid w:val="0021284A"/>
    <w:rsid w:val="00212C6A"/>
    <w:rsid w:val="00214935"/>
    <w:rsid w:val="00214E1A"/>
    <w:rsid w:val="002160AF"/>
    <w:rsid w:val="002160CC"/>
    <w:rsid w:val="002160EB"/>
    <w:rsid w:val="0022245C"/>
    <w:rsid w:val="00222540"/>
    <w:rsid w:val="00222D70"/>
    <w:rsid w:val="002241D7"/>
    <w:rsid w:val="00227903"/>
    <w:rsid w:val="00230B59"/>
    <w:rsid w:val="00231872"/>
    <w:rsid w:val="00233A45"/>
    <w:rsid w:val="00233AAD"/>
    <w:rsid w:val="00233B2E"/>
    <w:rsid w:val="0024024A"/>
    <w:rsid w:val="002442B8"/>
    <w:rsid w:val="00245DE5"/>
    <w:rsid w:val="002540B7"/>
    <w:rsid w:val="0025417A"/>
    <w:rsid w:val="002618E3"/>
    <w:rsid w:val="0026226A"/>
    <w:rsid w:val="00262579"/>
    <w:rsid w:val="00262AB5"/>
    <w:rsid w:val="00262E83"/>
    <w:rsid w:val="00263802"/>
    <w:rsid w:val="00263A5B"/>
    <w:rsid w:val="002670B3"/>
    <w:rsid w:val="00267808"/>
    <w:rsid w:val="00272A59"/>
    <w:rsid w:val="00272C84"/>
    <w:rsid w:val="00274003"/>
    <w:rsid w:val="00277C31"/>
    <w:rsid w:val="002826A8"/>
    <w:rsid w:val="00284E8E"/>
    <w:rsid w:val="00292C13"/>
    <w:rsid w:val="0029387B"/>
    <w:rsid w:val="002958F9"/>
    <w:rsid w:val="00296636"/>
    <w:rsid w:val="00297B3A"/>
    <w:rsid w:val="002A51CB"/>
    <w:rsid w:val="002A6050"/>
    <w:rsid w:val="002B50EF"/>
    <w:rsid w:val="002B7357"/>
    <w:rsid w:val="002B7EC2"/>
    <w:rsid w:val="002C0773"/>
    <w:rsid w:val="002C23E3"/>
    <w:rsid w:val="002C78BE"/>
    <w:rsid w:val="002D042F"/>
    <w:rsid w:val="002D5A44"/>
    <w:rsid w:val="002D61AF"/>
    <w:rsid w:val="002D622C"/>
    <w:rsid w:val="002D6C47"/>
    <w:rsid w:val="002E3822"/>
    <w:rsid w:val="002E4177"/>
    <w:rsid w:val="002E5435"/>
    <w:rsid w:val="002E72CA"/>
    <w:rsid w:val="002F1647"/>
    <w:rsid w:val="0030185A"/>
    <w:rsid w:val="00302704"/>
    <w:rsid w:val="00303EB6"/>
    <w:rsid w:val="00306DC7"/>
    <w:rsid w:val="00310968"/>
    <w:rsid w:val="00311D92"/>
    <w:rsid w:val="00312BAF"/>
    <w:rsid w:val="00314824"/>
    <w:rsid w:val="00315CB2"/>
    <w:rsid w:val="003163A3"/>
    <w:rsid w:val="00321D4F"/>
    <w:rsid w:val="00323BAB"/>
    <w:rsid w:val="00324964"/>
    <w:rsid w:val="003261ED"/>
    <w:rsid w:val="003267EC"/>
    <w:rsid w:val="00326EAC"/>
    <w:rsid w:val="00327AF1"/>
    <w:rsid w:val="00336335"/>
    <w:rsid w:val="00340566"/>
    <w:rsid w:val="00340BD5"/>
    <w:rsid w:val="003435D8"/>
    <w:rsid w:val="00345BB4"/>
    <w:rsid w:val="00346090"/>
    <w:rsid w:val="00347F04"/>
    <w:rsid w:val="00351149"/>
    <w:rsid w:val="00351708"/>
    <w:rsid w:val="00354D33"/>
    <w:rsid w:val="00357BA4"/>
    <w:rsid w:val="003601FE"/>
    <w:rsid w:val="0036400D"/>
    <w:rsid w:val="003646D7"/>
    <w:rsid w:val="00366192"/>
    <w:rsid w:val="0036764E"/>
    <w:rsid w:val="003676E3"/>
    <w:rsid w:val="003758E7"/>
    <w:rsid w:val="00377949"/>
    <w:rsid w:val="0038583C"/>
    <w:rsid w:val="00386177"/>
    <w:rsid w:val="00387A8A"/>
    <w:rsid w:val="003917F1"/>
    <w:rsid w:val="00397351"/>
    <w:rsid w:val="003A0EBE"/>
    <w:rsid w:val="003A569A"/>
    <w:rsid w:val="003B3425"/>
    <w:rsid w:val="003B567E"/>
    <w:rsid w:val="003B6C11"/>
    <w:rsid w:val="003B715D"/>
    <w:rsid w:val="003C1B5C"/>
    <w:rsid w:val="003C2838"/>
    <w:rsid w:val="003C31A1"/>
    <w:rsid w:val="003D2E25"/>
    <w:rsid w:val="003D5725"/>
    <w:rsid w:val="003D7AB5"/>
    <w:rsid w:val="003E08DC"/>
    <w:rsid w:val="003E2689"/>
    <w:rsid w:val="003E370E"/>
    <w:rsid w:val="003E52EF"/>
    <w:rsid w:val="003F10CD"/>
    <w:rsid w:val="003F28E2"/>
    <w:rsid w:val="003F6D3A"/>
    <w:rsid w:val="003F7CA3"/>
    <w:rsid w:val="003F7FB8"/>
    <w:rsid w:val="0040430C"/>
    <w:rsid w:val="004048E5"/>
    <w:rsid w:val="00411754"/>
    <w:rsid w:val="0041197B"/>
    <w:rsid w:val="00417B08"/>
    <w:rsid w:val="0042010B"/>
    <w:rsid w:val="0042047F"/>
    <w:rsid w:val="00420CAC"/>
    <w:rsid w:val="00420F10"/>
    <w:rsid w:val="004214A3"/>
    <w:rsid w:val="00423BB1"/>
    <w:rsid w:val="00425DB1"/>
    <w:rsid w:val="00426F24"/>
    <w:rsid w:val="00432723"/>
    <w:rsid w:val="00434764"/>
    <w:rsid w:val="004349C3"/>
    <w:rsid w:val="004377E0"/>
    <w:rsid w:val="00440343"/>
    <w:rsid w:val="0044347E"/>
    <w:rsid w:val="0044435A"/>
    <w:rsid w:val="0045020E"/>
    <w:rsid w:val="00450291"/>
    <w:rsid w:val="00450E9E"/>
    <w:rsid w:val="004545CB"/>
    <w:rsid w:val="00456EBA"/>
    <w:rsid w:val="004668FC"/>
    <w:rsid w:val="00471355"/>
    <w:rsid w:val="00473CFA"/>
    <w:rsid w:val="00476615"/>
    <w:rsid w:val="004766F1"/>
    <w:rsid w:val="004804B8"/>
    <w:rsid w:val="0048350B"/>
    <w:rsid w:val="00487FB0"/>
    <w:rsid w:val="00490FCD"/>
    <w:rsid w:val="00495694"/>
    <w:rsid w:val="00496EA0"/>
    <w:rsid w:val="00497922"/>
    <w:rsid w:val="00497A14"/>
    <w:rsid w:val="004A05BD"/>
    <w:rsid w:val="004A0F02"/>
    <w:rsid w:val="004A4D4C"/>
    <w:rsid w:val="004A5CE3"/>
    <w:rsid w:val="004A779E"/>
    <w:rsid w:val="004B06C1"/>
    <w:rsid w:val="004B2527"/>
    <w:rsid w:val="004B4210"/>
    <w:rsid w:val="004B5E94"/>
    <w:rsid w:val="004C0B1B"/>
    <w:rsid w:val="004C1348"/>
    <w:rsid w:val="004C3FD9"/>
    <w:rsid w:val="004C5AC7"/>
    <w:rsid w:val="004D2582"/>
    <w:rsid w:val="004D31B1"/>
    <w:rsid w:val="004D3BE6"/>
    <w:rsid w:val="004E2DB1"/>
    <w:rsid w:val="004E63D3"/>
    <w:rsid w:val="004E6688"/>
    <w:rsid w:val="004F083E"/>
    <w:rsid w:val="004F14D7"/>
    <w:rsid w:val="004F4640"/>
    <w:rsid w:val="004F51AD"/>
    <w:rsid w:val="004F5C01"/>
    <w:rsid w:val="005003A4"/>
    <w:rsid w:val="00500499"/>
    <w:rsid w:val="00500DDE"/>
    <w:rsid w:val="00502784"/>
    <w:rsid w:val="005033BA"/>
    <w:rsid w:val="00503AE3"/>
    <w:rsid w:val="005071E2"/>
    <w:rsid w:val="00511928"/>
    <w:rsid w:val="005136D9"/>
    <w:rsid w:val="005147F5"/>
    <w:rsid w:val="00524BA2"/>
    <w:rsid w:val="00525E5D"/>
    <w:rsid w:val="00526D39"/>
    <w:rsid w:val="0053010A"/>
    <w:rsid w:val="005311B3"/>
    <w:rsid w:val="00531CF0"/>
    <w:rsid w:val="005352B3"/>
    <w:rsid w:val="00536FCD"/>
    <w:rsid w:val="005407EC"/>
    <w:rsid w:val="00543B1D"/>
    <w:rsid w:val="00547AB7"/>
    <w:rsid w:val="00551175"/>
    <w:rsid w:val="0055342F"/>
    <w:rsid w:val="00555997"/>
    <w:rsid w:val="00556AAE"/>
    <w:rsid w:val="00560D32"/>
    <w:rsid w:val="00567889"/>
    <w:rsid w:val="00570996"/>
    <w:rsid w:val="005758E8"/>
    <w:rsid w:val="00577C29"/>
    <w:rsid w:val="00577F36"/>
    <w:rsid w:val="005824F5"/>
    <w:rsid w:val="00582800"/>
    <w:rsid w:val="00582B83"/>
    <w:rsid w:val="00583F6B"/>
    <w:rsid w:val="00585A7C"/>
    <w:rsid w:val="00586484"/>
    <w:rsid w:val="00587712"/>
    <w:rsid w:val="00594CBF"/>
    <w:rsid w:val="00597F7E"/>
    <w:rsid w:val="005A54B7"/>
    <w:rsid w:val="005B2180"/>
    <w:rsid w:val="005B5CFC"/>
    <w:rsid w:val="005C0775"/>
    <w:rsid w:val="005C35E1"/>
    <w:rsid w:val="005C5B99"/>
    <w:rsid w:val="005C5C3A"/>
    <w:rsid w:val="005C6D0C"/>
    <w:rsid w:val="005C71CE"/>
    <w:rsid w:val="005D0251"/>
    <w:rsid w:val="005D0392"/>
    <w:rsid w:val="005D43DE"/>
    <w:rsid w:val="005D5671"/>
    <w:rsid w:val="005D5FBE"/>
    <w:rsid w:val="005E0122"/>
    <w:rsid w:val="005E23BB"/>
    <w:rsid w:val="005E4AEF"/>
    <w:rsid w:val="005E567F"/>
    <w:rsid w:val="005E6CEC"/>
    <w:rsid w:val="005E6ECE"/>
    <w:rsid w:val="005E7E3D"/>
    <w:rsid w:val="005F05D8"/>
    <w:rsid w:val="005F0B63"/>
    <w:rsid w:val="005F4EC8"/>
    <w:rsid w:val="005F61D5"/>
    <w:rsid w:val="005F7274"/>
    <w:rsid w:val="005F7A7B"/>
    <w:rsid w:val="005F7C36"/>
    <w:rsid w:val="00602CF3"/>
    <w:rsid w:val="00604E3C"/>
    <w:rsid w:val="00606A91"/>
    <w:rsid w:val="00606EC5"/>
    <w:rsid w:val="006079A6"/>
    <w:rsid w:val="006148B0"/>
    <w:rsid w:val="006156AA"/>
    <w:rsid w:val="00616F85"/>
    <w:rsid w:val="00621C6C"/>
    <w:rsid w:val="006227C7"/>
    <w:rsid w:val="00624874"/>
    <w:rsid w:val="00625992"/>
    <w:rsid w:val="00631519"/>
    <w:rsid w:val="00632FD6"/>
    <w:rsid w:val="0064053A"/>
    <w:rsid w:val="00642BD5"/>
    <w:rsid w:val="00644A42"/>
    <w:rsid w:val="00644AB5"/>
    <w:rsid w:val="00645940"/>
    <w:rsid w:val="00645F81"/>
    <w:rsid w:val="0064782E"/>
    <w:rsid w:val="006478DF"/>
    <w:rsid w:val="00647F31"/>
    <w:rsid w:val="00652D94"/>
    <w:rsid w:val="006545B0"/>
    <w:rsid w:val="00654CEC"/>
    <w:rsid w:val="0065570A"/>
    <w:rsid w:val="00657782"/>
    <w:rsid w:val="0065788C"/>
    <w:rsid w:val="0066160C"/>
    <w:rsid w:val="00661651"/>
    <w:rsid w:val="00665BCE"/>
    <w:rsid w:val="00666439"/>
    <w:rsid w:val="00666523"/>
    <w:rsid w:val="006665DE"/>
    <w:rsid w:val="00670D42"/>
    <w:rsid w:val="006722B0"/>
    <w:rsid w:val="006731C3"/>
    <w:rsid w:val="00675978"/>
    <w:rsid w:val="00675B6E"/>
    <w:rsid w:val="00680B1D"/>
    <w:rsid w:val="00682855"/>
    <w:rsid w:val="00683366"/>
    <w:rsid w:val="0068468F"/>
    <w:rsid w:val="00684DE9"/>
    <w:rsid w:val="006853BE"/>
    <w:rsid w:val="006866ED"/>
    <w:rsid w:val="006871B8"/>
    <w:rsid w:val="00687780"/>
    <w:rsid w:val="00687D7E"/>
    <w:rsid w:val="00690573"/>
    <w:rsid w:val="006951FD"/>
    <w:rsid w:val="00695D42"/>
    <w:rsid w:val="00697455"/>
    <w:rsid w:val="0069787E"/>
    <w:rsid w:val="006A00A1"/>
    <w:rsid w:val="006A15AE"/>
    <w:rsid w:val="006A24C2"/>
    <w:rsid w:val="006B1B19"/>
    <w:rsid w:val="006B7D57"/>
    <w:rsid w:val="006C018A"/>
    <w:rsid w:val="006C2140"/>
    <w:rsid w:val="006C240F"/>
    <w:rsid w:val="006C383F"/>
    <w:rsid w:val="006C3F54"/>
    <w:rsid w:val="006C5399"/>
    <w:rsid w:val="006C5592"/>
    <w:rsid w:val="006C7504"/>
    <w:rsid w:val="006D08D3"/>
    <w:rsid w:val="006D14B6"/>
    <w:rsid w:val="006D2E14"/>
    <w:rsid w:val="006D3EB0"/>
    <w:rsid w:val="006D6462"/>
    <w:rsid w:val="006D64E0"/>
    <w:rsid w:val="006E321D"/>
    <w:rsid w:val="006E77B2"/>
    <w:rsid w:val="006E7EA6"/>
    <w:rsid w:val="006F1293"/>
    <w:rsid w:val="006F14ED"/>
    <w:rsid w:val="006F1AAF"/>
    <w:rsid w:val="006F619E"/>
    <w:rsid w:val="00700328"/>
    <w:rsid w:val="00701848"/>
    <w:rsid w:val="0070288D"/>
    <w:rsid w:val="00702D0A"/>
    <w:rsid w:val="00703A08"/>
    <w:rsid w:val="00705007"/>
    <w:rsid w:val="00705D8B"/>
    <w:rsid w:val="00706094"/>
    <w:rsid w:val="00714E2D"/>
    <w:rsid w:val="00715B96"/>
    <w:rsid w:val="00715C70"/>
    <w:rsid w:val="00717A4B"/>
    <w:rsid w:val="007223C6"/>
    <w:rsid w:val="007227E2"/>
    <w:rsid w:val="0072732D"/>
    <w:rsid w:val="00727E2D"/>
    <w:rsid w:val="00731897"/>
    <w:rsid w:val="007318CE"/>
    <w:rsid w:val="00732C9A"/>
    <w:rsid w:val="00733003"/>
    <w:rsid w:val="0073447F"/>
    <w:rsid w:val="00734EF7"/>
    <w:rsid w:val="007351C6"/>
    <w:rsid w:val="00735AC3"/>
    <w:rsid w:val="00736154"/>
    <w:rsid w:val="00740587"/>
    <w:rsid w:val="0074294D"/>
    <w:rsid w:val="00744091"/>
    <w:rsid w:val="007445B9"/>
    <w:rsid w:val="007452E4"/>
    <w:rsid w:val="007458D1"/>
    <w:rsid w:val="007458E4"/>
    <w:rsid w:val="00746FE4"/>
    <w:rsid w:val="0074760D"/>
    <w:rsid w:val="00750CBD"/>
    <w:rsid w:val="007514AE"/>
    <w:rsid w:val="0075215E"/>
    <w:rsid w:val="007533EF"/>
    <w:rsid w:val="00753981"/>
    <w:rsid w:val="007556F4"/>
    <w:rsid w:val="007617B5"/>
    <w:rsid w:val="00761B34"/>
    <w:rsid w:val="007700FF"/>
    <w:rsid w:val="00771280"/>
    <w:rsid w:val="00771946"/>
    <w:rsid w:val="00771C52"/>
    <w:rsid w:val="00771DD1"/>
    <w:rsid w:val="00773754"/>
    <w:rsid w:val="00775368"/>
    <w:rsid w:val="0077770C"/>
    <w:rsid w:val="00780461"/>
    <w:rsid w:val="00781006"/>
    <w:rsid w:val="00781390"/>
    <w:rsid w:val="0078258B"/>
    <w:rsid w:val="00784D14"/>
    <w:rsid w:val="00785263"/>
    <w:rsid w:val="007852D0"/>
    <w:rsid w:val="0079460F"/>
    <w:rsid w:val="007A0953"/>
    <w:rsid w:val="007A2132"/>
    <w:rsid w:val="007A40BB"/>
    <w:rsid w:val="007B0920"/>
    <w:rsid w:val="007C07A8"/>
    <w:rsid w:val="007C1274"/>
    <w:rsid w:val="007C2B54"/>
    <w:rsid w:val="007C383C"/>
    <w:rsid w:val="007C7958"/>
    <w:rsid w:val="007D48D1"/>
    <w:rsid w:val="007D641B"/>
    <w:rsid w:val="007D7614"/>
    <w:rsid w:val="007F6CE6"/>
    <w:rsid w:val="007F71DF"/>
    <w:rsid w:val="007F759D"/>
    <w:rsid w:val="00803E95"/>
    <w:rsid w:val="008056E5"/>
    <w:rsid w:val="00806AE5"/>
    <w:rsid w:val="00810072"/>
    <w:rsid w:val="008155FC"/>
    <w:rsid w:val="00824716"/>
    <w:rsid w:val="00826434"/>
    <w:rsid w:val="00826F0D"/>
    <w:rsid w:val="00833161"/>
    <w:rsid w:val="00834259"/>
    <w:rsid w:val="00835B26"/>
    <w:rsid w:val="00835D30"/>
    <w:rsid w:val="00837BCC"/>
    <w:rsid w:val="00841327"/>
    <w:rsid w:val="0084196D"/>
    <w:rsid w:val="00842A11"/>
    <w:rsid w:val="00842C39"/>
    <w:rsid w:val="0084507B"/>
    <w:rsid w:val="008504C4"/>
    <w:rsid w:val="0085404D"/>
    <w:rsid w:val="00856298"/>
    <w:rsid w:val="008572F3"/>
    <w:rsid w:val="00857B01"/>
    <w:rsid w:val="00860D04"/>
    <w:rsid w:val="0086132B"/>
    <w:rsid w:val="008654F5"/>
    <w:rsid w:val="00870921"/>
    <w:rsid w:val="00873D9A"/>
    <w:rsid w:val="00875AC3"/>
    <w:rsid w:val="00875DE9"/>
    <w:rsid w:val="0088090F"/>
    <w:rsid w:val="008817CB"/>
    <w:rsid w:val="0088675C"/>
    <w:rsid w:val="00886AB2"/>
    <w:rsid w:val="00891BAD"/>
    <w:rsid w:val="00891F7E"/>
    <w:rsid w:val="00893A17"/>
    <w:rsid w:val="00894F90"/>
    <w:rsid w:val="00895C0E"/>
    <w:rsid w:val="008B151E"/>
    <w:rsid w:val="008B1E16"/>
    <w:rsid w:val="008B2A1C"/>
    <w:rsid w:val="008B37A9"/>
    <w:rsid w:val="008B3D76"/>
    <w:rsid w:val="008B7FF9"/>
    <w:rsid w:val="008C18E1"/>
    <w:rsid w:val="008C3AB1"/>
    <w:rsid w:val="008C4664"/>
    <w:rsid w:val="008C6CBF"/>
    <w:rsid w:val="008C6DA8"/>
    <w:rsid w:val="008C7086"/>
    <w:rsid w:val="008D3A49"/>
    <w:rsid w:val="008D5D7E"/>
    <w:rsid w:val="008E1780"/>
    <w:rsid w:val="008E331F"/>
    <w:rsid w:val="008E469A"/>
    <w:rsid w:val="008E5D92"/>
    <w:rsid w:val="008E660C"/>
    <w:rsid w:val="008E7EED"/>
    <w:rsid w:val="008F130E"/>
    <w:rsid w:val="008F154B"/>
    <w:rsid w:val="008F4C9F"/>
    <w:rsid w:val="008F763A"/>
    <w:rsid w:val="008F7D68"/>
    <w:rsid w:val="0090130F"/>
    <w:rsid w:val="00903489"/>
    <w:rsid w:val="00903AB2"/>
    <w:rsid w:val="00905F86"/>
    <w:rsid w:val="00911FCF"/>
    <w:rsid w:val="00913727"/>
    <w:rsid w:val="00915345"/>
    <w:rsid w:val="0091567F"/>
    <w:rsid w:val="009164CD"/>
    <w:rsid w:val="00917D88"/>
    <w:rsid w:val="0092156E"/>
    <w:rsid w:val="00926173"/>
    <w:rsid w:val="00926CB1"/>
    <w:rsid w:val="0092792D"/>
    <w:rsid w:val="009312B3"/>
    <w:rsid w:val="009313E7"/>
    <w:rsid w:val="00931FBD"/>
    <w:rsid w:val="00932EB4"/>
    <w:rsid w:val="009339AA"/>
    <w:rsid w:val="00935560"/>
    <w:rsid w:val="00936B88"/>
    <w:rsid w:val="00941AFB"/>
    <w:rsid w:val="0095013A"/>
    <w:rsid w:val="009523BB"/>
    <w:rsid w:val="00954D71"/>
    <w:rsid w:val="00955CBB"/>
    <w:rsid w:val="00961FE8"/>
    <w:rsid w:val="00963943"/>
    <w:rsid w:val="00966217"/>
    <w:rsid w:val="0096734B"/>
    <w:rsid w:val="0097149F"/>
    <w:rsid w:val="009715BF"/>
    <w:rsid w:val="00972B4B"/>
    <w:rsid w:val="00973300"/>
    <w:rsid w:val="0098440E"/>
    <w:rsid w:val="0098512F"/>
    <w:rsid w:val="009866E9"/>
    <w:rsid w:val="009905A6"/>
    <w:rsid w:val="00990C39"/>
    <w:rsid w:val="00993B82"/>
    <w:rsid w:val="009948EF"/>
    <w:rsid w:val="009959F6"/>
    <w:rsid w:val="009A04EE"/>
    <w:rsid w:val="009A097B"/>
    <w:rsid w:val="009A39AE"/>
    <w:rsid w:val="009A4AF4"/>
    <w:rsid w:val="009A4F56"/>
    <w:rsid w:val="009B1039"/>
    <w:rsid w:val="009B17D3"/>
    <w:rsid w:val="009B3B93"/>
    <w:rsid w:val="009B73FC"/>
    <w:rsid w:val="009C0F52"/>
    <w:rsid w:val="009C341A"/>
    <w:rsid w:val="009C61FC"/>
    <w:rsid w:val="009C7E88"/>
    <w:rsid w:val="009D1B38"/>
    <w:rsid w:val="009D5E00"/>
    <w:rsid w:val="009E3BD3"/>
    <w:rsid w:val="009E77E8"/>
    <w:rsid w:val="009F0C8F"/>
    <w:rsid w:val="009F35F8"/>
    <w:rsid w:val="009F3F34"/>
    <w:rsid w:val="009F4306"/>
    <w:rsid w:val="009F54F1"/>
    <w:rsid w:val="009F71D6"/>
    <w:rsid w:val="00A0052F"/>
    <w:rsid w:val="00A01494"/>
    <w:rsid w:val="00A03A10"/>
    <w:rsid w:val="00A04B2E"/>
    <w:rsid w:val="00A05750"/>
    <w:rsid w:val="00A077FA"/>
    <w:rsid w:val="00A11BB1"/>
    <w:rsid w:val="00A11BE5"/>
    <w:rsid w:val="00A14F79"/>
    <w:rsid w:val="00A15A51"/>
    <w:rsid w:val="00A21761"/>
    <w:rsid w:val="00A250A7"/>
    <w:rsid w:val="00A2770A"/>
    <w:rsid w:val="00A3020C"/>
    <w:rsid w:val="00A3082F"/>
    <w:rsid w:val="00A31134"/>
    <w:rsid w:val="00A31B75"/>
    <w:rsid w:val="00A31F95"/>
    <w:rsid w:val="00A341F2"/>
    <w:rsid w:val="00A408C5"/>
    <w:rsid w:val="00A40C23"/>
    <w:rsid w:val="00A42995"/>
    <w:rsid w:val="00A45393"/>
    <w:rsid w:val="00A46459"/>
    <w:rsid w:val="00A54546"/>
    <w:rsid w:val="00A54DDE"/>
    <w:rsid w:val="00A5679B"/>
    <w:rsid w:val="00A612B0"/>
    <w:rsid w:val="00A6230F"/>
    <w:rsid w:val="00A6296B"/>
    <w:rsid w:val="00A655B0"/>
    <w:rsid w:val="00A7069B"/>
    <w:rsid w:val="00A72B24"/>
    <w:rsid w:val="00A73196"/>
    <w:rsid w:val="00A74800"/>
    <w:rsid w:val="00A75109"/>
    <w:rsid w:val="00A806D2"/>
    <w:rsid w:val="00A8145E"/>
    <w:rsid w:val="00A8148C"/>
    <w:rsid w:val="00A83138"/>
    <w:rsid w:val="00A83F2C"/>
    <w:rsid w:val="00A87FD6"/>
    <w:rsid w:val="00A9085E"/>
    <w:rsid w:val="00A92A92"/>
    <w:rsid w:val="00A93081"/>
    <w:rsid w:val="00A93943"/>
    <w:rsid w:val="00A959F8"/>
    <w:rsid w:val="00A95FFB"/>
    <w:rsid w:val="00AA09A1"/>
    <w:rsid w:val="00AA2B61"/>
    <w:rsid w:val="00AA576B"/>
    <w:rsid w:val="00AA59F4"/>
    <w:rsid w:val="00AA5A06"/>
    <w:rsid w:val="00AA6BCD"/>
    <w:rsid w:val="00AA7623"/>
    <w:rsid w:val="00AB008F"/>
    <w:rsid w:val="00AB252B"/>
    <w:rsid w:val="00AB32AF"/>
    <w:rsid w:val="00AB5B6F"/>
    <w:rsid w:val="00AB5D7C"/>
    <w:rsid w:val="00AC3B02"/>
    <w:rsid w:val="00AD4CBC"/>
    <w:rsid w:val="00AE1B1E"/>
    <w:rsid w:val="00AE6D1E"/>
    <w:rsid w:val="00B03AC1"/>
    <w:rsid w:val="00B043BC"/>
    <w:rsid w:val="00B04778"/>
    <w:rsid w:val="00B04FAA"/>
    <w:rsid w:val="00B06BBC"/>
    <w:rsid w:val="00B128BA"/>
    <w:rsid w:val="00B15EF7"/>
    <w:rsid w:val="00B175F7"/>
    <w:rsid w:val="00B20682"/>
    <w:rsid w:val="00B22422"/>
    <w:rsid w:val="00B27D3D"/>
    <w:rsid w:val="00B33034"/>
    <w:rsid w:val="00B3349F"/>
    <w:rsid w:val="00B33B46"/>
    <w:rsid w:val="00B3635B"/>
    <w:rsid w:val="00B36EC4"/>
    <w:rsid w:val="00B4262A"/>
    <w:rsid w:val="00B42D93"/>
    <w:rsid w:val="00B456E4"/>
    <w:rsid w:val="00B4756B"/>
    <w:rsid w:val="00B51335"/>
    <w:rsid w:val="00B52908"/>
    <w:rsid w:val="00B54480"/>
    <w:rsid w:val="00B55096"/>
    <w:rsid w:val="00B5696A"/>
    <w:rsid w:val="00B57D79"/>
    <w:rsid w:val="00B60FB3"/>
    <w:rsid w:val="00B63E77"/>
    <w:rsid w:val="00B63F70"/>
    <w:rsid w:val="00B72A29"/>
    <w:rsid w:val="00B73E57"/>
    <w:rsid w:val="00B774C4"/>
    <w:rsid w:val="00B77785"/>
    <w:rsid w:val="00B77CDC"/>
    <w:rsid w:val="00B811BE"/>
    <w:rsid w:val="00B843F9"/>
    <w:rsid w:val="00B85B1C"/>
    <w:rsid w:val="00B87DBC"/>
    <w:rsid w:val="00B87DCA"/>
    <w:rsid w:val="00B92F26"/>
    <w:rsid w:val="00B941EE"/>
    <w:rsid w:val="00B95057"/>
    <w:rsid w:val="00B95C81"/>
    <w:rsid w:val="00B95F81"/>
    <w:rsid w:val="00BA0597"/>
    <w:rsid w:val="00BA09A8"/>
    <w:rsid w:val="00BA18C4"/>
    <w:rsid w:val="00BA1BB5"/>
    <w:rsid w:val="00BA258A"/>
    <w:rsid w:val="00BA36F9"/>
    <w:rsid w:val="00BA7475"/>
    <w:rsid w:val="00BA7DA3"/>
    <w:rsid w:val="00BB2DC4"/>
    <w:rsid w:val="00BB3BB9"/>
    <w:rsid w:val="00BB77C9"/>
    <w:rsid w:val="00BC01B2"/>
    <w:rsid w:val="00BC264A"/>
    <w:rsid w:val="00BC3AAE"/>
    <w:rsid w:val="00BC4B1C"/>
    <w:rsid w:val="00BC6820"/>
    <w:rsid w:val="00BC723A"/>
    <w:rsid w:val="00BD0870"/>
    <w:rsid w:val="00BD21D9"/>
    <w:rsid w:val="00BD3A1D"/>
    <w:rsid w:val="00BD4988"/>
    <w:rsid w:val="00BD6443"/>
    <w:rsid w:val="00BD694C"/>
    <w:rsid w:val="00BE0953"/>
    <w:rsid w:val="00BE1A0C"/>
    <w:rsid w:val="00BE1A69"/>
    <w:rsid w:val="00BE5391"/>
    <w:rsid w:val="00BE6DFD"/>
    <w:rsid w:val="00BE6E6E"/>
    <w:rsid w:val="00BF08C8"/>
    <w:rsid w:val="00BF3816"/>
    <w:rsid w:val="00BF6F2B"/>
    <w:rsid w:val="00C00253"/>
    <w:rsid w:val="00C026B4"/>
    <w:rsid w:val="00C03EEF"/>
    <w:rsid w:val="00C05A9C"/>
    <w:rsid w:val="00C06F9D"/>
    <w:rsid w:val="00C12CBA"/>
    <w:rsid w:val="00C12DC5"/>
    <w:rsid w:val="00C14024"/>
    <w:rsid w:val="00C20B3D"/>
    <w:rsid w:val="00C214D1"/>
    <w:rsid w:val="00C21C35"/>
    <w:rsid w:val="00C248FC"/>
    <w:rsid w:val="00C26E5B"/>
    <w:rsid w:val="00C27FF2"/>
    <w:rsid w:val="00C3079D"/>
    <w:rsid w:val="00C3357C"/>
    <w:rsid w:val="00C3498B"/>
    <w:rsid w:val="00C35938"/>
    <w:rsid w:val="00C37CCC"/>
    <w:rsid w:val="00C4097D"/>
    <w:rsid w:val="00C4477A"/>
    <w:rsid w:val="00C44BA5"/>
    <w:rsid w:val="00C54178"/>
    <w:rsid w:val="00C56C7A"/>
    <w:rsid w:val="00C6586A"/>
    <w:rsid w:val="00C71881"/>
    <w:rsid w:val="00C73B9B"/>
    <w:rsid w:val="00C7563B"/>
    <w:rsid w:val="00C762AB"/>
    <w:rsid w:val="00C7736B"/>
    <w:rsid w:val="00C7794C"/>
    <w:rsid w:val="00C807B7"/>
    <w:rsid w:val="00C82626"/>
    <w:rsid w:val="00C8640C"/>
    <w:rsid w:val="00C8718F"/>
    <w:rsid w:val="00C91265"/>
    <w:rsid w:val="00C9233C"/>
    <w:rsid w:val="00C94DD4"/>
    <w:rsid w:val="00C962AB"/>
    <w:rsid w:val="00CA0C2F"/>
    <w:rsid w:val="00CA1433"/>
    <w:rsid w:val="00CA34DB"/>
    <w:rsid w:val="00CA3625"/>
    <w:rsid w:val="00CA4FE0"/>
    <w:rsid w:val="00CA6BF7"/>
    <w:rsid w:val="00CB0DA0"/>
    <w:rsid w:val="00CB0EBA"/>
    <w:rsid w:val="00CB1187"/>
    <w:rsid w:val="00CB1618"/>
    <w:rsid w:val="00CB33B6"/>
    <w:rsid w:val="00CB52A6"/>
    <w:rsid w:val="00CB6839"/>
    <w:rsid w:val="00CB768E"/>
    <w:rsid w:val="00CC101C"/>
    <w:rsid w:val="00CC1CC9"/>
    <w:rsid w:val="00CC4EF1"/>
    <w:rsid w:val="00CC5B10"/>
    <w:rsid w:val="00CD0F02"/>
    <w:rsid w:val="00CD142C"/>
    <w:rsid w:val="00CD3F23"/>
    <w:rsid w:val="00CD5044"/>
    <w:rsid w:val="00CE1E31"/>
    <w:rsid w:val="00CE61E9"/>
    <w:rsid w:val="00CE77A6"/>
    <w:rsid w:val="00CF384C"/>
    <w:rsid w:val="00D007AB"/>
    <w:rsid w:val="00D00FA7"/>
    <w:rsid w:val="00D04426"/>
    <w:rsid w:val="00D044BA"/>
    <w:rsid w:val="00D04529"/>
    <w:rsid w:val="00D04716"/>
    <w:rsid w:val="00D05B01"/>
    <w:rsid w:val="00D05B15"/>
    <w:rsid w:val="00D10557"/>
    <w:rsid w:val="00D1162B"/>
    <w:rsid w:val="00D13C67"/>
    <w:rsid w:val="00D15D8B"/>
    <w:rsid w:val="00D21DEA"/>
    <w:rsid w:val="00D2574D"/>
    <w:rsid w:val="00D26301"/>
    <w:rsid w:val="00D26E6F"/>
    <w:rsid w:val="00D3231F"/>
    <w:rsid w:val="00D32C60"/>
    <w:rsid w:val="00D358F2"/>
    <w:rsid w:val="00D36FA2"/>
    <w:rsid w:val="00D40973"/>
    <w:rsid w:val="00D421F7"/>
    <w:rsid w:val="00D436CC"/>
    <w:rsid w:val="00D45419"/>
    <w:rsid w:val="00D460ED"/>
    <w:rsid w:val="00D50750"/>
    <w:rsid w:val="00D5131D"/>
    <w:rsid w:val="00D52644"/>
    <w:rsid w:val="00D57912"/>
    <w:rsid w:val="00D604F5"/>
    <w:rsid w:val="00D64E8D"/>
    <w:rsid w:val="00D66EFD"/>
    <w:rsid w:val="00D67E65"/>
    <w:rsid w:val="00D73479"/>
    <w:rsid w:val="00D74D6A"/>
    <w:rsid w:val="00D7690B"/>
    <w:rsid w:val="00D8390D"/>
    <w:rsid w:val="00D84765"/>
    <w:rsid w:val="00D916B1"/>
    <w:rsid w:val="00D9208A"/>
    <w:rsid w:val="00D946ED"/>
    <w:rsid w:val="00D94995"/>
    <w:rsid w:val="00D96889"/>
    <w:rsid w:val="00DA0CBE"/>
    <w:rsid w:val="00DA5034"/>
    <w:rsid w:val="00DA5131"/>
    <w:rsid w:val="00DA70A7"/>
    <w:rsid w:val="00DA70EB"/>
    <w:rsid w:val="00DA73FD"/>
    <w:rsid w:val="00DB618B"/>
    <w:rsid w:val="00DC1ECD"/>
    <w:rsid w:val="00DD4B5B"/>
    <w:rsid w:val="00DD5790"/>
    <w:rsid w:val="00DD6ADE"/>
    <w:rsid w:val="00DE17E5"/>
    <w:rsid w:val="00DE1BF8"/>
    <w:rsid w:val="00DE3195"/>
    <w:rsid w:val="00DE60DC"/>
    <w:rsid w:val="00DE648D"/>
    <w:rsid w:val="00DF50D9"/>
    <w:rsid w:val="00DF6401"/>
    <w:rsid w:val="00DF76E9"/>
    <w:rsid w:val="00E03D73"/>
    <w:rsid w:val="00E10228"/>
    <w:rsid w:val="00E13B7C"/>
    <w:rsid w:val="00E1546F"/>
    <w:rsid w:val="00E20376"/>
    <w:rsid w:val="00E21599"/>
    <w:rsid w:val="00E219FE"/>
    <w:rsid w:val="00E25FA0"/>
    <w:rsid w:val="00E30004"/>
    <w:rsid w:val="00E30A56"/>
    <w:rsid w:val="00E36BDD"/>
    <w:rsid w:val="00E37D23"/>
    <w:rsid w:val="00E40129"/>
    <w:rsid w:val="00E409C0"/>
    <w:rsid w:val="00E44A45"/>
    <w:rsid w:val="00E44D96"/>
    <w:rsid w:val="00E44FA3"/>
    <w:rsid w:val="00E46193"/>
    <w:rsid w:val="00E4693F"/>
    <w:rsid w:val="00E477E3"/>
    <w:rsid w:val="00E502C7"/>
    <w:rsid w:val="00E51BFE"/>
    <w:rsid w:val="00E57CF6"/>
    <w:rsid w:val="00E6039A"/>
    <w:rsid w:val="00E60CC0"/>
    <w:rsid w:val="00E660AE"/>
    <w:rsid w:val="00E67E11"/>
    <w:rsid w:val="00E67E1E"/>
    <w:rsid w:val="00E71854"/>
    <w:rsid w:val="00E7271F"/>
    <w:rsid w:val="00E72E23"/>
    <w:rsid w:val="00E737C2"/>
    <w:rsid w:val="00E80AF6"/>
    <w:rsid w:val="00E80CEE"/>
    <w:rsid w:val="00E810E8"/>
    <w:rsid w:val="00E81408"/>
    <w:rsid w:val="00E82297"/>
    <w:rsid w:val="00E8286F"/>
    <w:rsid w:val="00E87851"/>
    <w:rsid w:val="00E91908"/>
    <w:rsid w:val="00E9218A"/>
    <w:rsid w:val="00E92E9F"/>
    <w:rsid w:val="00E93C6B"/>
    <w:rsid w:val="00E9448E"/>
    <w:rsid w:val="00E9453E"/>
    <w:rsid w:val="00E97174"/>
    <w:rsid w:val="00EA122F"/>
    <w:rsid w:val="00EA4242"/>
    <w:rsid w:val="00EA47C7"/>
    <w:rsid w:val="00EB1CAE"/>
    <w:rsid w:val="00EB717E"/>
    <w:rsid w:val="00EB7267"/>
    <w:rsid w:val="00EC0418"/>
    <w:rsid w:val="00EC31CB"/>
    <w:rsid w:val="00EC4050"/>
    <w:rsid w:val="00EC4AC8"/>
    <w:rsid w:val="00EC7A6D"/>
    <w:rsid w:val="00ED28C8"/>
    <w:rsid w:val="00EE013F"/>
    <w:rsid w:val="00EE12C1"/>
    <w:rsid w:val="00EE442F"/>
    <w:rsid w:val="00EE5929"/>
    <w:rsid w:val="00EF1268"/>
    <w:rsid w:val="00EF2319"/>
    <w:rsid w:val="00EF391A"/>
    <w:rsid w:val="00EF51CE"/>
    <w:rsid w:val="00EF57EE"/>
    <w:rsid w:val="00EF783A"/>
    <w:rsid w:val="00F01AF8"/>
    <w:rsid w:val="00F04043"/>
    <w:rsid w:val="00F04F3E"/>
    <w:rsid w:val="00F07782"/>
    <w:rsid w:val="00F07927"/>
    <w:rsid w:val="00F15382"/>
    <w:rsid w:val="00F16C27"/>
    <w:rsid w:val="00F20F99"/>
    <w:rsid w:val="00F22613"/>
    <w:rsid w:val="00F2405D"/>
    <w:rsid w:val="00F24F3F"/>
    <w:rsid w:val="00F26813"/>
    <w:rsid w:val="00F311E2"/>
    <w:rsid w:val="00F31F59"/>
    <w:rsid w:val="00F32CA8"/>
    <w:rsid w:val="00F34A89"/>
    <w:rsid w:val="00F35018"/>
    <w:rsid w:val="00F35D81"/>
    <w:rsid w:val="00F36D34"/>
    <w:rsid w:val="00F37D2F"/>
    <w:rsid w:val="00F41760"/>
    <w:rsid w:val="00F4418B"/>
    <w:rsid w:val="00F4749F"/>
    <w:rsid w:val="00F54A8E"/>
    <w:rsid w:val="00F54FCA"/>
    <w:rsid w:val="00F55812"/>
    <w:rsid w:val="00F55D37"/>
    <w:rsid w:val="00F55E0E"/>
    <w:rsid w:val="00F562BF"/>
    <w:rsid w:val="00F605FC"/>
    <w:rsid w:val="00F66A5C"/>
    <w:rsid w:val="00F67412"/>
    <w:rsid w:val="00F703A1"/>
    <w:rsid w:val="00F721D3"/>
    <w:rsid w:val="00F72977"/>
    <w:rsid w:val="00F76A30"/>
    <w:rsid w:val="00F778E1"/>
    <w:rsid w:val="00F80408"/>
    <w:rsid w:val="00F81CEB"/>
    <w:rsid w:val="00F86C56"/>
    <w:rsid w:val="00F871DA"/>
    <w:rsid w:val="00F87703"/>
    <w:rsid w:val="00F90837"/>
    <w:rsid w:val="00F9126D"/>
    <w:rsid w:val="00F91831"/>
    <w:rsid w:val="00F9217A"/>
    <w:rsid w:val="00F94B86"/>
    <w:rsid w:val="00F94BA5"/>
    <w:rsid w:val="00F96097"/>
    <w:rsid w:val="00F96A4B"/>
    <w:rsid w:val="00F96E03"/>
    <w:rsid w:val="00FA03C4"/>
    <w:rsid w:val="00FA0AD9"/>
    <w:rsid w:val="00FA262B"/>
    <w:rsid w:val="00FA2C45"/>
    <w:rsid w:val="00FA4290"/>
    <w:rsid w:val="00FA73F2"/>
    <w:rsid w:val="00FA77EF"/>
    <w:rsid w:val="00FB2B12"/>
    <w:rsid w:val="00FB328D"/>
    <w:rsid w:val="00FB3508"/>
    <w:rsid w:val="00FB4005"/>
    <w:rsid w:val="00FB4537"/>
    <w:rsid w:val="00FB5FF4"/>
    <w:rsid w:val="00FB6E1E"/>
    <w:rsid w:val="00FC06FA"/>
    <w:rsid w:val="00FC1953"/>
    <w:rsid w:val="00FC30B0"/>
    <w:rsid w:val="00FC63BE"/>
    <w:rsid w:val="00FC6C68"/>
    <w:rsid w:val="00FD2945"/>
    <w:rsid w:val="00FD4A03"/>
    <w:rsid w:val="00FD5002"/>
    <w:rsid w:val="00FD5A13"/>
    <w:rsid w:val="00FD643F"/>
    <w:rsid w:val="00FD652C"/>
    <w:rsid w:val="00FD68CB"/>
    <w:rsid w:val="00FD7478"/>
    <w:rsid w:val="00FD7954"/>
    <w:rsid w:val="00FD7CCC"/>
    <w:rsid w:val="00FE0C02"/>
    <w:rsid w:val="00FE4243"/>
    <w:rsid w:val="00FE4B83"/>
    <w:rsid w:val="00FE648A"/>
    <w:rsid w:val="00FF09E3"/>
    <w:rsid w:val="00FF17EA"/>
    <w:rsid w:val="00FF2096"/>
    <w:rsid w:val="00FF5187"/>
    <w:rsid w:val="00FF61BC"/>
    <w:rsid w:val="00FF6EF3"/>
    <w:rsid w:val="38DC973B"/>
    <w:rsid w:val="78A9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8F0664"/>
  <w15:docId w15:val="{26A437C7-4544-42DA-9263-EA7162BA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C6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Nagwek1">
    <w:name w:val="heading 1"/>
    <w:basedOn w:val="Standard"/>
    <w:next w:val="Textbody"/>
    <w:qFormat/>
    <w:rsid w:val="0053010A"/>
    <w:pPr>
      <w:keepNext/>
      <w:keepLines/>
      <w:numPr>
        <w:numId w:val="1"/>
      </w:numPr>
      <w:spacing w:before="480" w:after="200"/>
      <w:outlineLvl w:val="0"/>
    </w:pPr>
    <w:rPr>
      <w:rFonts w:ascii="Cambria" w:hAnsi="Cambria" w:cs="F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qFormat/>
    <w:rsid w:val="0053010A"/>
    <w:pPr>
      <w:keepNext/>
      <w:keepLines/>
      <w:numPr>
        <w:ilvl w:val="1"/>
        <w:numId w:val="1"/>
      </w:numPr>
      <w:spacing w:before="200" w:after="200"/>
      <w:outlineLvl w:val="1"/>
    </w:pPr>
    <w:rPr>
      <w:rFonts w:ascii="Cambria" w:hAnsi="Cambria" w:cs="F"/>
      <w:b/>
      <w:bCs/>
      <w:color w:val="4F81BD"/>
      <w:sz w:val="26"/>
      <w:szCs w:val="26"/>
    </w:rPr>
  </w:style>
  <w:style w:type="paragraph" w:styleId="Nagwek3">
    <w:name w:val="heading 3"/>
    <w:basedOn w:val="Standard"/>
    <w:next w:val="Textbody"/>
    <w:qFormat/>
    <w:rsid w:val="0053010A"/>
    <w:pPr>
      <w:keepNext/>
      <w:keepLines/>
      <w:numPr>
        <w:ilvl w:val="2"/>
        <w:numId w:val="1"/>
      </w:numPr>
      <w:spacing w:before="200" w:after="200"/>
      <w:outlineLvl w:val="2"/>
    </w:pPr>
    <w:rPr>
      <w:rFonts w:ascii="Cambria" w:hAnsi="Cambria" w:cs="F"/>
      <w:b/>
      <w:bCs/>
      <w:color w:val="4F81BD"/>
    </w:rPr>
  </w:style>
  <w:style w:type="paragraph" w:styleId="Nagwek4">
    <w:name w:val="heading 4"/>
    <w:basedOn w:val="Standard"/>
    <w:next w:val="Textbody"/>
    <w:qFormat/>
    <w:rsid w:val="0053010A"/>
    <w:pPr>
      <w:keepNext/>
      <w:keepLines/>
      <w:numPr>
        <w:ilvl w:val="3"/>
        <w:numId w:val="1"/>
      </w:numPr>
      <w:spacing w:before="200" w:after="200"/>
      <w:outlineLvl w:val="3"/>
    </w:pPr>
    <w:rPr>
      <w:rFonts w:ascii="Cambria" w:hAnsi="Cambria" w:cs="F"/>
      <w:b/>
      <w:bCs/>
      <w:i/>
      <w:iCs/>
      <w:color w:val="4F81BD"/>
    </w:rPr>
  </w:style>
  <w:style w:type="paragraph" w:styleId="Nagwek5">
    <w:name w:val="heading 5"/>
    <w:basedOn w:val="Standard"/>
    <w:next w:val="Textbody"/>
    <w:qFormat/>
    <w:rsid w:val="0053010A"/>
    <w:pPr>
      <w:keepNext/>
      <w:keepLines/>
      <w:numPr>
        <w:ilvl w:val="4"/>
        <w:numId w:val="1"/>
      </w:numPr>
      <w:spacing w:before="200" w:after="200"/>
      <w:outlineLvl w:val="4"/>
    </w:pPr>
    <w:rPr>
      <w:rFonts w:ascii="Cambria" w:hAnsi="Cambria" w:cs="F"/>
      <w:color w:val="243F60"/>
    </w:rPr>
  </w:style>
  <w:style w:type="paragraph" w:styleId="Nagwek6">
    <w:name w:val="heading 6"/>
    <w:basedOn w:val="Standard"/>
    <w:next w:val="Textbody"/>
    <w:qFormat/>
    <w:rsid w:val="0053010A"/>
    <w:pPr>
      <w:keepNext/>
      <w:numPr>
        <w:ilvl w:val="5"/>
        <w:numId w:val="1"/>
      </w:numPr>
      <w:jc w:val="both"/>
      <w:outlineLvl w:val="5"/>
    </w:pPr>
    <w:rPr>
      <w:rFonts w:cs="Times New Roman"/>
      <w:b/>
      <w:bCs/>
    </w:rPr>
  </w:style>
  <w:style w:type="paragraph" w:styleId="Nagwek7">
    <w:name w:val="heading 7"/>
    <w:basedOn w:val="Heading"/>
    <w:next w:val="Textbody"/>
    <w:qFormat/>
    <w:rsid w:val="0053010A"/>
    <w:pPr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agwek20"/>
    <w:next w:val="Tekstpodstawowy"/>
    <w:qFormat/>
    <w:rsid w:val="0053010A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20"/>
    <w:next w:val="Tekstpodstawowy"/>
    <w:link w:val="Nagwek9Znak"/>
    <w:qFormat/>
    <w:rsid w:val="0053010A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3010A"/>
    <w:rPr>
      <w:rFonts w:cs="Times New Roman"/>
    </w:rPr>
  </w:style>
  <w:style w:type="character" w:customStyle="1" w:styleId="WW8Num2z0">
    <w:name w:val="WW8Num2z0"/>
    <w:rsid w:val="0053010A"/>
    <w:rPr>
      <w:rFonts w:cs="Times New Roman"/>
    </w:rPr>
  </w:style>
  <w:style w:type="character" w:customStyle="1" w:styleId="WW8Num3z0">
    <w:name w:val="WW8Num3z0"/>
    <w:rsid w:val="0053010A"/>
    <w:rPr>
      <w:rFonts w:cs="Symbol"/>
      <w:bCs/>
      <w:color w:val="000000"/>
    </w:rPr>
  </w:style>
  <w:style w:type="character" w:customStyle="1" w:styleId="WW8Num3z1">
    <w:name w:val="WW8Num3z1"/>
    <w:rsid w:val="0053010A"/>
    <w:rPr>
      <w:rFonts w:cs="Times New Roman"/>
      <w:bCs/>
    </w:rPr>
  </w:style>
  <w:style w:type="character" w:customStyle="1" w:styleId="WW8Num4z0">
    <w:name w:val="WW8Num4z0"/>
    <w:rsid w:val="0053010A"/>
    <w:rPr>
      <w:rFonts w:ascii="Times New Roman" w:eastAsia="Cambria" w:hAnsi="Times New Roman" w:cs="Times New Roman"/>
      <w:bCs/>
      <w:color w:val="auto"/>
      <w:szCs w:val="24"/>
    </w:rPr>
  </w:style>
  <w:style w:type="character" w:customStyle="1" w:styleId="WW8Num5z0">
    <w:name w:val="WW8Num5z0"/>
    <w:rsid w:val="0053010A"/>
    <w:rPr>
      <w:rFonts w:cs="Times New Roman"/>
      <w:b w:val="0"/>
      <w:bCs w:val="0"/>
    </w:rPr>
  </w:style>
  <w:style w:type="character" w:customStyle="1" w:styleId="WW8Num6z0">
    <w:name w:val="WW8Num6z0"/>
    <w:rsid w:val="0053010A"/>
    <w:rPr>
      <w:rFonts w:ascii="Times New Roman" w:eastAsia="Times New Roman" w:hAnsi="Times New Roman" w:cs="Times New Roman"/>
      <w:bCs w:val="0"/>
      <w:color w:val="auto"/>
    </w:rPr>
  </w:style>
  <w:style w:type="character" w:customStyle="1" w:styleId="WW8Num7z0">
    <w:name w:val="WW8Num7z0"/>
    <w:rsid w:val="0053010A"/>
    <w:rPr>
      <w:rFonts w:cs="Times New Roman"/>
      <w:b w:val="0"/>
      <w:bCs w:val="0"/>
    </w:rPr>
  </w:style>
  <w:style w:type="character" w:customStyle="1" w:styleId="WW8Num7z1">
    <w:name w:val="WW8Num7z1"/>
    <w:rsid w:val="0053010A"/>
  </w:style>
  <w:style w:type="character" w:customStyle="1" w:styleId="WW8Num7z2">
    <w:name w:val="WW8Num7z2"/>
    <w:rsid w:val="0053010A"/>
  </w:style>
  <w:style w:type="character" w:customStyle="1" w:styleId="WW8Num8z0">
    <w:name w:val="WW8Num8z0"/>
    <w:rsid w:val="0053010A"/>
    <w:rPr>
      <w:rFonts w:ascii="Symbol" w:hAnsi="Symbol" w:cs="Times New Roman"/>
      <w:bCs/>
      <w:color w:val="auto"/>
    </w:rPr>
  </w:style>
  <w:style w:type="character" w:customStyle="1" w:styleId="WW8Num8z1">
    <w:name w:val="WW8Num8z1"/>
    <w:rsid w:val="0053010A"/>
    <w:rPr>
      <w:rFonts w:ascii="Courier New" w:hAnsi="Courier New" w:cs="Courier New"/>
    </w:rPr>
  </w:style>
  <w:style w:type="character" w:customStyle="1" w:styleId="WW8Num8z2">
    <w:name w:val="WW8Num8z2"/>
    <w:rsid w:val="0053010A"/>
    <w:rPr>
      <w:rFonts w:ascii="Wingdings" w:hAnsi="Wingdings" w:cs="Wingdings"/>
    </w:rPr>
  </w:style>
  <w:style w:type="character" w:customStyle="1" w:styleId="WW8Num8z3">
    <w:name w:val="WW8Num8z3"/>
    <w:rsid w:val="0053010A"/>
  </w:style>
  <w:style w:type="character" w:customStyle="1" w:styleId="WW8Num9z0">
    <w:name w:val="WW8Num9z0"/>
    <w:rsid w:val="0053010A"/>
    <w:rPr>
      <w:rFonts w:ascii="Times New Roman" w:hAnsi="Times New Roman" w:cs="Times New Roman"/>
      <w:color w:val="000000"/>
    </w:rPr>
  </w:style>
  <w:style w:type="character" w:customStyle="1" w:styleId="WW8Num9z1">
    <w:name w:val="WW8Num9z1"/>
    <w:rsid w:val="0053010A"/>
    <w:rPr>
      <w:rFonts w:ascii="Courier New" w:eastAsia="Verdana" w:hAnsi="Courier New" w:cs="Courier New"/>
    </w:rPr>
  </w:style>
  <w:style w:type="character" w:customStyle="1" w:styleId="WW8Num9z2">
    <w:name w:val="WW8Num9z2"/>
    <w:rsid w:val="0053010A"/>
    <w:rPr>
      <w:rFonts w:ascii="Wingdings" w:hAnsi="Wingdings" w:cs="Wingdings"/>
    </w:rPr>
  </w:style>
  <w:style w:type="character" w:customStyle="1" w:styleId="WW8Num10z0">
    <w:name w:val="WW8Num10z0"/>
    <w:rsid w:val="0053010A"/>
    <w:rPr>
      <w:rFonts w:ascii="Symbol" w:hAnsi="Symbol" w:cs="Symbol"/>
      <w:b w:val="0"/>
      <w:bCs w:val="0"/>
      <w:color w:val="auto"/>
      <w:sz w:val="24"/>
      <w:szCs w:val="24"/>
    </w:rPr>
  </w:style>
  <w:style w:type="character" w:customStyle="1" w:styleId="WW8Num10z1">
    <w:name w:val="WW8Num10z1"/>
    <w:rsid w:val="0053010A"/>
    <w:rPr>
      <w:rFonts w:ascii="Courier New" w:hAnsi="Courier New" w:cs="Courier New"/>
    </w:rPr>
  </w:style>
  <w:style w:type="character" w:customStyle="1" w:styleId="WW8Num10z3">
    <w:name w:val="WW8Num10z3"/>
    <w:rsid w:val="0053010A"/>
  </w:style>
  <w:style w:type="character" w:customStyle="1" w:styleId="WW8Num11z0">
    <w:name w:val="WW8Num11z0"/>
    <w:rsid w:val="0053010A"/>
    <w:rPr>
      <w:rFonts w:ascii="Times New Roman" w:hAnsi="Times New Roman" w:cs="Times New Roman"/>
      <w:bCs w:val="0"/>
      <w:iCs/>
      <w:color w:val="auto"/>
    </w:rPr>
  </w:style>
  <w:style w:type="character" w:customStyle="1" w:styleId="WW8Num12z0">
    <w:name w:val="WW8Num12z0"/>
    <w:rsid w:val="0053010A"/>
    <w:rPr>
      <w:rFonts w:ascii="Times New Roman" w:hAnsi="Times New Roman" w:cs="Times New Roman"/>
      <w:bCs w:val="0"/>
      <w:color w:val="auto"/>
    </w:rPr>
  </w:style>
  <w:style w:type="character" w:customStyle="1" w:styleId="WW8Num12z1">
    <w:name w:val="WW8Num12z1"/>
    <w:rsid w:val="0053010A"/>
    <w:rPr>
      <w:rFonts w:cs="Times New Roman"/>
      <w:b w:val="0"/>
      <w:bCs w:val="0"/>
    </w:rPr>
  </w:style>
  <w:style w:type="character" w:customStyle="1" w:styleId="WW8Num13z0">
    <w:name w:val="WW8Num13z0"/>
    <w:rsid w:val="0053010A"/>
    <w:rPr>
      <w:rFonts w:ascii="Times New Roman" w:hAnsi="Times New Roman" w:cs="Times New Roman"/>
      <w:bCs w:val="0"/>
      <w:color w:val="auto"/>
    </w:rPr>
  </w:style>
  <w:style w:type="character" w:customStyle="1" w:styleId="WW8Num13z1">
    <w:name w:val="WW8Num13z1"/>
    <w:rsid w:val="0053010A"/>
    <w:rPr>
      <w:rFonts w:cs="Times New Roman"/>
      <w:b/>
      <w:vanish/>
    </w:rPr>
  </w:style>
  <w:style w:type="character" w:customStyle="1" w:styleId="WW8Num13z2">
    <w:name w:val="WW8Num13z2"/>
    <w:rsid w:val="0053010A"/>
  </w:style>
  <w:style w:type="character" w:customStyle="1" w:styleId="WW8Num14z0">
    <w:name w:val="WW8Num14z0"/>
    <w:rsid w:val="0053010A"/>
    <w:rPr>
      <w:rFonts w:ascii="Calibri" w:hAnsi="Calibri" w:cs="Times New Roman"/>
      <w:sz w:val="22"/>
      <w:szCs w:val="22"/>
      <w:vertAlign w:val="superscript"/>
      <w:lang w:eastAsia="ar-SA" w:bidi="ar-SA"/>
    </w:rPr>
  </w:style>
  <w:style w:type="character" w:customStyle="1" w:styleId="WW8Num14z1">
    <w:name w:val="WW8Num14z1"/>
    <w:rsid w:val="0053010A"/>
    <w:rPr>
      <w:rFonts w:eastAsia="Cambria" w:cs="Times New Roman"/>
      <w:bCs/>
      <w:iCs/>
      <w:szCs w:val="24"/>
    </w:rPr>
  </w:style>
  <w:style w:type="character" w:customStyle="1" w:styleId="WW8Num14z2">
    <w:name w:val="WW8Num14z2"/>
    <w:rsid w:val="0053010A"/>
  </w:style>
  <w:style w:type="character" w:customStyle="1" w:styleId="WW8Num14z3">
    <w:name w:val="WW8Num14z3"/>
    <w:rsid w:val="0053010A"/>
    <w:rPr>
      <w:rFonts w:ascii="Times New Roman" w:hAnsi="Times New Roman" w:cs="Times New Roman"/>
      <w:b w:val="0"/>
      <w:bCs w:val="0"/>
      <w:color w:val="auto"/>
    </w:rPr>
  </w:style>
  <w:style w:type="character" w:customStyle="1" w:styleId="WW8Num15z0">
    <w:name w:val="WW8Num15z0"/>
    <w:rsid w:val="0053010A"/>
    <w:rPr>
      <w:b w:val="0"/>
      <w:lang w:val="de-DE"/>
    </w:rPr>
  </w:style>
  <w:style w:type="character" w:customStyle="1" w:styleId="WW8Num16z0">
    <w:name w:val="WW8Num16z0"/>
    <w:rsid w:val="0053010A"/>
    <w:rPr>
      <w:rFonts w:cs="Times New Roman"/>
      <w:b w:val="0"/>
    </w:rPr>
  </w:style>
  <w:style w:type="character" w:customStyle="1" w:styleId="WW8Num17z0">
    <w:name w:val="WW8Num17z0"/>
    <w:rsid w:val="0053010A"/>
    <w:rPr>
      <w:rFonts w:ascii="Times New Roman" w:eastAsia="Cambria" w:hAnsi="Times New Roman" w:cs="Times New Roman"/>
      <w:bCs/>
      <w:color w:val="00000A"/>
      <w:szCs w:val="24"/>
      <w:lang w:val="pl-PL" w:eastAsia="hi-IN" w:bidi="hi-IN"/>
    </w:rPr>
  </w:style>
  <w:style w:type="character" w:customStyle="1" w:styleId="WW8Num18z0">
    <w:name w:val="WW8Num18z0"/>
    <w:rsid w:val="0053010A"/>
    <w:rPr>
      <w:rFonts w:cs="Times New Roman"/>
      <w:b w:val="0"/>
      <w:bCs w:val="0"/>
      <w:iCs/>
      <w:lang w:val="de-DE" w:eastAsia="hi-IN" w:bidi="hi-IN"/>
    </w:rPr>
  </w:style>
  <w:style w:type="character" w:customStyle="1" w:styleId="WW8Num19z0">
    <w:name w:val="WW8Num19z0"/>
    <w:rsid w:val="0053010A"/>
    <w:rPr>
      <w:rFonts w:ascii="Symbol" w:eastAsia="Cambria" w:hAnsi="Symbol" w:cs="Symbol"/>
      <w:bCs/>
      <w:color w:val="auto"/>
      <w:szCs w:val="24"/>
    </w:rPr>
  </w:style>
  <w:style w:type="character" w:customStyle="1" w:styleId="WW8Num19z1">
    <w:name w:val="WW8Num19z1"/>
    <w:rsid w:val="0053010A"/>
    <w:rPr>
      <w:rFonts w:ascii="Courier New" w:hAnsi="Courier New" w:cs="Courier New"/>
    </w:rPr>
  </w:style>
  <w:style w:type="character" w:customStyle="1" w:styleId="WW8Num19z2">
    <w:name w:val="WW8Num19z2"/>
    <w:rsid w:val="0053010A"/>
    <w:rPr>
      <w:rFonts w:ascii="Wingdings" w:hAnsi="Wingdings" w:cs="Wingdings"/>
    </w:rPr>
  </w:style>
  <w:style w:type="character" w:customStyle="1" w:styleId="WW8Num19z3">
    <w:name w:val="WW8Num19z3"/>
    <w:rsid w:val="0053010A"/>
  </w:style>
  <w:style w:type="character" w:customStyle="1" w:styleId="WW8Num20z0">
    <w:name w:val="WW8Num20z0"/>
    <w:rsid w:val="0053010A"/>
    <w:rPr>
      <w:rFonts w:ascii="Times New Roman" w:hAnsi="Times New Roman" w:cs="Symbol"/>
      <w:bCs w:val="0"/>
      <w:color w:val="auto"/>
    </w:rPr>
  </w:style>
  <w:style w:type="character" w:customStyle="1" w:styleId="WW8Num21z0">
    <w:name w:val="WW8Num21z0"/>
    <w:rsid w:val="0053010A"/>
    <w:rPr>
      <w:rFonts w:ascii="Times New Roman" w:hAnsi="Times New Roman" w:cs="Times New Roman"/>
      <w:b w:val="0"/>
      <w:bCs/>
      <w:i w:val="0"/>
      <w:iCs w:val="0"/>
      <w:color w:val="auto"/>
      <w:sz w:val="24"/>
      <w:szCs w:val="24"/>
    </w:rPr>
  </w:style>
  <w:style w:type="character" w:customStyle="1" w:styleId="WW8Num21z1">
    <w:name w:val="WW8Num21z1"/>
    <w:rsid w:val="0053010A"/>
    <w:rPr>
      <w:rFonts w:ascii="Symbol" w:hAnsi="Symbol" w:cs="Symbol"/>
      <w:sz w:val="24"/>
      <w:szCs w:val="24"/>
    </w:rPr>
  </w:style>
  <w:style w:type="character" w:customStyle="1" w:styleId="WW8Num23z0">
    <w:name w:val="WW8Num23z0"/>
    <w:rsid w:val="0053010A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25z0">
    <w:name w:val="WW8Num25z0"/>
    <w:rsid w:val="0053010A"/>
    <w:rPr>
      <w:rFonts w:cs="Times New Roman"/>
      <w:b w:val="0"/>
      <w:bCs w:val="0"/>
      <w:i w:val="0"/>
      <w:iCs w:val="0"/>
    </w:rPr>
  </w:style>
  <w:style w:type="character" w:customStyle="1" w:styleId="WW8Num26z0">
    <w:name w:val="WW8Num26z0"/>
    <w:rsid w:val="0053010A"/>
    <w:rPr>
      <w:rFonts w:cs="Times New Roman"/>
      <w:b w:val="0"/>
      <w:bCs w:val="0"/>
    </w:rPr>
  </w:style>
  <w:style w:type="character" w:customStyle="1" w:styleId="Absatz-Standardschriftart">
    <w:name w:val="Absatz-Standardschriftart"/>
    <w:rsid w:val="0053010A"/>
  </w:style>
  <w:style w:type="character" w:customStyle="1" w:styleId="WW8Num3z2">
    <w:name w:val="WW8Num3z2"/>
    <w:rsid w:val="0053010A"/>
    <w:rPr>
      <w:rFonts w:cs="Wingdings"/>
    </w:rPr>
  </w:style>
  <w:style w:type="character" w:customStyle="1" w:styleId="WW8Num3z4">
    <w:name w:val="WW8Num3z4"/>
    <w:rsid w:val="0053010A"/>
    <w:rPr>
      <w:rFonts w:cs="Courier New"/>
    </w:rPr>
  </w:style>
  <w:style w:type="character" w:customStyle="1" w:styleId="WW8Num4z1">
    <w:name w:val="WW8Num4z1"/>
    <w:rsid w:val="0053010A"/>
    <w:rPr>
      <w:rFonts w:cs="Times New Roman"/>
      <w:bCs/>
    </w:rPr>
  </w:style>
  <w:style w:type="character" w:customStyle="1" w:styleId="WW8Num9z3">
    <w:name w:val="WW8Num9z3"/>
    <w:rsid w:val="0053010A"/>
    <w:rPr>
      <w:rFonts w:ascii="Symbol" w:hAnsi="Symbol" w:cs="Symbol"/>
    </w:rPr>
  </w:style>
  <w:style w:type="character" w:customStyle="1" w:styleId="WW8Num10z2">
    <w:name w:val="WW8Num10z2"/>
    <w:rsid w:val="0053010A"/>
    <w:rPr>
      <w:rFonts w:ascii="Wingdings" w:hAnsi="Wingdings" w:cs="Wingdings"/>
    </w:rPr>
  </w:style>
  <w:style w:type="character" w:customStyle="1" w:styleId="WW8Num11z1">
    <w:name w:val="WW8Num11z1"/>
    <w:rsid w:val="0053010A"/>
    <w:rPr>
      <w:rFonts w:ascii="Symbol" w:hAnsi="Symbol" w:cs="Symbol"/>
    </w:rPr>
  </w:style>
  <w:style w:type="character" w:customStyle="1" w:styleId="WW8Num13z3">
    <w:name w:val="WW8Num13z3"/>
    <w:rsid w:val="0053010A"/>
    <w:rPr>
      <w:rFonts w:ascii="Times New Roman" w:hAnsi="Times New Roman" w:cs="Times New Roman"/>
      <w:b w:val="0"/>
      <w:bCs w:val="0"/>
      <w:color w:val="auto"/>
    </w:rPr>
  </w:style>
  <w:style w:type="character" w:customStyle="1" w:styleId="WW8Num15z1">
    <w:name w:val="WW8Num15z1"/>
    <w:rsid w:val="0053010A"/>
    <w:rPr>
      <w:rFonts w:cs="Times New Roman"/>
      <w:b w:val="0"/>
      <w:bCs w:val="0"/>
      <w:iCs/>
    </w:rPr>
  </w:style>
  <w:style w:type="character" w:customStyle="1" w:styleId="WW8Num18z1">
    <w:name w:val="WW8Num18z1"/>
    <w:rsid w:val="0053010A"/>
    <w:rPr>
      <w:rFonts w:cs="Times New Roman"/>
      <w:iCs/>
    </w:rPr>
  </w:style>
  <w:style w:type="character" w:customStyle="1" w:styleId="WW8Num20z1">
    <w:name w:val="WW8Num20z1"/>
    <w:rsid w:val="0053010A"/>
    <w:rPr>
      <w:rFonts w:cs="Times New Roman"/>
      <w:b w:val="0"/>
      <w:iCs/>
    </w:rPr>
  </w:style>
  <w:style w:type="character" w:customStyle="1" w:styleId="WW8Num20z2">
    <w:name w:val="WW8Num20z2"/>
    <w:rsid w:val="0053010A"/>
    <w:rPr>
      <w:rFonts w:cs="Wingdings"/>
    </w:rPr>
  </w:style>
  <w:style w:type="character" w:customStyle="1" w:styleId="WW8Num20z3">
    <w:name w:val="WW8Num20z3"/>
    <w:rsid w:val="0053010A"/>
    <w:rPr>
      <w:rFonts w:cs="Times New Roman"/>
      <w:b/>
    </w:rPr>
  </w:style>
  <w:style w:type="character" w:customStyle="1" w:styleId="WW8Num22z0">
    <w:name w:val="WW8Num22z0"/>
    <w:rsid w:val="0053010A"/>
    <w:rPr>
      <w:rFonts w:eastAsia="SimSun" w:cs="Times New Roman"/>
      <w:b w:val="0"/>
      <w:bCs w:val="0"/>
      <w:kern w:val="1"/>
      <w:sz w:val="24"/>
      <w:szCs w:val="24"/>
      <w:lang w:val="pl-PL" w:eastAsia="hi-IN" w:bidi="hi-IN"/>
    </w:rPr>
  </w:style>
  <w:style w:type="character" w:customStyle="1" w:styleId="WW8Num24z0">
    <w:name w:val="WW8Num24z0"/>
    <w:rsid w:val="0053010A"/>
    <w:rPr>
      <w:rFonts w:ascii="Times New Roman" w:hAnsi="Times New Roman" w:cs="Times New Roman"/>
      <w:sz w:val="24"/>
      <w:szCs w:val="24"/>
    </w:rPr>
  </w:style>
  <w:style w:type="character" w:customStyle="1" w:styleId="WW8Num27z0">
    <w:name w:val="WW8Num27z0"/>
    <w:rsid w:val="0053010A"/>
    <w:rPr>
      <w:rFonts w:ascii="Times New Roman" w:eastAsia="SimSun" w:hAnsi="Times New Roman" w:cs="Times New Roman"/>
      <w:b w:val="0"/>
      <w:bCs w:val="0"/>
      <w:color w:val="000000"/>
      <w:kern w:val="1"/>
      <w:sz w:val="24"/>
      <w:szCs w:val="24"/>
      <w:lang w:val="pl-PL" w:eastAsia="hi-IN" w:bidi="hi-IN"/>
    </w:rPr>
  </w:style>
  <w:style w:type="character" w:customStyle="1" w:styleId="WW8Num27z1">
    <w:name w:val="WW8Num27z1"/>
    <w:rsid w:val="0053010A"/>
    <w:rPr>
      <w:rFonts w:ascii="Courier New" w:eastAsia="Verdana" w:hAnsi="Courier New" w:cs="Courier New"/>
    </w:rPr>
  </w:style>
  <w:style w:type="character" w:customStyle="1" w:styleId="WW8Num27z2">
    <w:name w:val="WW8Num27z2"/>
    <w:rsid w:val="0053010A"/>
    <w:rPr>
      <w:rFonts w:ascii="Wingdings" w:hAnsi="Wingdings" w:cs="Wingdings"/>
    </w:rPr>
  </w:style>
  <w:style w:type="character" w:customStyle="1" w:styleId="WW8Num27z3">
    <w:name w:val="WW8Num27z3"/>
    <w:rsid w:val="0053010A"/>
    <w:rPr>
      <w:rFonts w:ascii="Symbol" w:hAnsi="Symbol" w:cs="Symbol"/>
    </w:rPr>
  </w:style>
  <w:style w:type="character" w:customStyle="1" w:styleId="WW8Num28z0">
    <w:name w:val="WW8Num28z0"/>
    <w:rsid w:val="0053010A"/>
    <w:rPr>
      <w:rFonts w:ascii="Times New Roman" w:eastAsia="SimSun" w:hAnsi="Times New Roman" w:cs="Times New Roman"/>
      <w:b w:val="0"/>
      <w:bCs w:val="0"/>
      <w:color w:val="000000"/>
      <w:kern w:val="1"/>
      <w:sz w:val="24"/>
      <w:szCs w:val="24"/>
      <w:lang w:val="pl-PL" w:eastAsia="hi-IN" w:bidi="hi-IN"/>
    </w:rPr>
  </w:style>
  <w:style w:type="character" w:customStyle="1" w:styleId="WW8Num28z1">
    <w:name w:val="WW8Num28z1"/>
    <w:rsid w:val="0053010A"/>
    <w:rPr>
      <w:rFonts w:ascii="Courier New" w:eastAsia="Verdana" w:hAnsi="Courier New" w:cs="Courier New"/>
    </w:rPr>
  </w:style>
  <w:style w:type="character" w:customStyle="1" w:styleId="WW8Num28z2">
    <w:name w:val="WW8Num28z2"/>
    <w:rsid w:val="0053010A"/>
    <w:rPr>
      <w:rFonts w:ascii="Wingdings" w:hAnsi="Wingdings" w:cs="Wingdings"/>
    </w:rPr>
  </w:style>
  <w:style w:type="character" w:customStyle="1" w:styleId="WW8Num28z3">
    <w:name w:val="WW8Num28z3"/>
    <w:rsid w:val="0053010A"/>
    <w:rPr>
      <w:rFonts w:ascii="Symbol" w:hAnsi="Symbol" w:cs="Symbol"/>
    </w:rPr>
  </w:style>
  <w:style w:type="character" w:customStyle="1" w:styleId="WW8Num29z0">
    <w:name w:val="WW8Num29z0"/>
    <w:rsid w:val="0053010A"/>
    <w:rPr>
      <w:rFonts w:eastAsia="Times New Roman" w:cs="Times New Roman"/>
      <w:bCs/>
    </w:rPr>
  </w:style>
  <w:style w:type="character" w:customStyle="1" w:styleId="WW8Num30z0">
    <w:name w:val="WW8Num30z0"/>
    <w:rsid w:val="0053010A"/>
    <w:rPr>
      <w:rFonts w:cs="Times New Roman"/>
    </w:rPr>
  </w:style>
  <w:style w:type="character" w:customStyle="1" w:styleId="WW8Num31z0">
    <w:name w:val="WW8Num31z0"/>
    <w:rsid w:val="0053010A"/>
    <w:rPr>
      <w:rFonts w:ascii="Times New Roman" w:eastAsia="Cambria" w:hAnsi="Times New Roman" w:cs="Times New Roman"/>
      <w:bCs/>
      <w:color w:val="auto"/>
      <w:szCs w:val="24"/>
    </w:rPr>
  </w:style>
  <w:style w:type="character" w:customStyle="1" w:styleId="WW8Num31z1">
    <w:name w:val="WW8Num31z1"/>
    <w:rsid w:val="0053010A"/>
    <w:rPr>
      <w:rFonts w:cs="Times New Roman"/>
      <w:bCs/>
    </w:rPr>
  </w:style>
  <w:style w:type="character" w:customStyle="1" w:styleId="WW8Num32z0">
    <w:name w:val="WW8Num32z0"/>
    <w:rsid w:val="0053010A"/>
    <w:rPr>
      <w:rFonts w:cs="Times New Roman"/>
      <w:b w:val="0"/>
      <w:bCs w:val="0"/>
    </w:rPr>
  </w:style>
  <w:style w:type="character" w:customStyle="1" w:styleId="WW8Num32z1">
    <w:name w:val="WW8Num32z1"/>
    <w:rsid w:val="0053010A"/>
    <w:rPr>
      <w:rFonts w:ascii="Times New Roman" w:hAnsi="Times New Roman" w:cs="Times New Roman"/>
      <w:b w:val="0"/>
      <w:bCs w:val="0"/>
      <w:sz w:val="24"/>
      <w:szCs w:val="24"/>
      <w:shd w:val="clear" w:color="auto" w:fill="FFFF00"/>
    </w:rPr>
  </w:style>
  <w:style w:type="character" w:customStyle="1" w:styleId="WW8Num34z0">
    <w:name w:val="WW8Num34z0"/>
    <w:rsid w:val="0053010A"/>
    <w:rPr>
      <w:rFonts w:cs="Times New Roman"/>
    </w:rPr>
  </w:style>
  <w:style w:type="character" w:customStyle="1" w:styleId="WW8Num36z0">
    <w:name w:val="WW8Num36z0"/>
    <w:rsid w:val="0053010A"/>
    <w:rPr>
      <w:rFonts w:cs="Times New Roman"/>
      <w:b w:val="0"/>
      <w:bCs w:val="0"/>
    </w:rPr>
  </w:style>
  <w:style w:type="character" w:customStyle="1" w:styleId="WW8Num37z0">
    <w:name w:val="WW8Num37z0"/>
    <w:rsid w:val="0053010A"/>
    <w:rPr>
      <w:rFonts w:cs="Times New Roman"/>
      <w:bCs/>
    </w:rPr>
  </w:style>
  <w:style w:type="character" w:customStyle="1" w:styleId="WW8Num38z0">
    <w:name w:val="WW8Num38z0"/>
    <w:rsid w:val="0053010A"/>
    <w:rPr>
      <w:rFonts w:cs="Times New Roman"/>
    </w:rPr>
  </w:style>
  <w:style w:type="character" w:customStyle="1" w:styleId="WW8Num42z0">
    <w:name w:val="WW8Num42z0"/>
    <w:rsid w:val="0053010A"/>
    <w:rPr>
      <w:rFonts w:cs="Times New Roman"/>
      <w:b/>
    </w:rPr>
  </w:style>
  <w:style w:type="character" w:customStyle="1" w:styleId="WW8Num51z0">
    <w:name w:val="WW8Num51z0"/>
    <w:rsid w:val="0053010A"/>
    <w:rPr>
      <w:rFonts w:cs="Times New Roman"/>
    </w:rPr>
  </w:style>
  <w:style w:type="character" w:customStyle="1" w:styleId="WW8Num55z0">
    <w:name w:val="WW8Num55z0"/>
    <w:rsid w:val="0053010A"/>
    <w:rPr>
      <w:rFonts w:cs="Times New Roman"/>
    </w:rPr>
  </w:style>
  <w:style w:type="character" w:customStyle="1" w:styleId="WW8Num58z0">
    <w:name w:val="WW8Num58z0"/>
    <w:rsid w:val="0053010A"/>
    <w:rPr>
      <w:rFonts w:ascii="Times New Roman" w:hAnsi="Times New Roman" w:cs="Times New Roman"/>
      <w:sz w:val="24"/>
      <w:szCs w:val="24"/>
    </w:rPr>
  </w:style>
  <w:style w:type="character" w:customStyle="1" w:styleId="WW8Num58z1">
    <w:name w:val="WW8Num58z1"/>
    <w:rsid w:val="0053010A"/>
    <w:rPr>
      <w:rFonts w:cs="Times New Roman"/>
    </w:rPr>
  </w:style>
  <w:style w:type="character" w:customStyle="1" w:styleId="Domylnaczcionkaakapitu3">
    <w:name w:val="Domyślna czcionka akapitu3"/>
    <w:rsid w:val="0053010A"/>
  </w:style>
  <w:style w:type="character" w:customStyle="1" w:styleId="WW8Num1z1">
    <w:name w:val="WW8Num1z1"/>
    <w:rsid w:val="0053010A"/>
  </w:style>
  <w:style w:type="character" w:customStyle="1" w:styleId="WW8Num1z2">
    <w:name w:val="WW8Num1z2"/>
    <w:rsid w:val="0053010A"/>
  </w:style>
  <w:style w:type="character" w:customStyle="1" w:styleId="WW8Num1z3">
    <w:name w:val="WW8Num1z3"/>
    <w:rsid w:val="0053010A"/>
  </w:style>
  <w:style w:type="character" w:customStyle="1" w:styleId="WW8Num1z4">
    <w:name w:val="WW8Num1z4"/>
    <w:rsid w:val="0053010A"/>
  </w:style>
  <w:style w:type="character" w:customStyle="1" w:styleId="WW8Num1z5">
    <w:name w:val="WW8Num1z5"/>
    <w:rsid w:val="0053010A"/>
  </w:style>
  <w:style w:type="character" w:customStyle="1" w:styleId="WW8Num1z6">
    <w:name w:val="WW8Num1z6"/>
    <w:rsid w:val="0053010A"/>
  </w:style>
  <w:style w:type="character" w:customStyle="1" w:styleId="WW8Num1z7">
    <w:name w:val="WW8Num1z7"/>
    <w:rsid w:val="0053010A"/>
  </w:style>
  <w:style w:type="character" w:customStyle="1" w:styleId="WW8Num1z8">
    <w:name w:val="WW8Num1z8"/>
    <w:rsid w:val="0053010A"/>
  </w:style>
  <w:style w:type="character" w:customStyle="1" w:styleId="WW8Num2z1">
    <w:name w:val="WW8Num2z1"/>
    <w:rsid w:val="0053010A"/>
  </w:style>
  <w:style w:type="character" w:customStyle="1" w:styleId="WW8Num2z2">
    <w:name w:val="WW8Num2z2"/>
    <w:rsid w:val="0053010A"/>
  </w:style>
  <w:style w:type="character" w:customStyle="1" w:styleId="WW8Num2z3">
    <w:name w:val="WW8Num2z3"/>
    <w:rsid w:val="0053010A"/>
  </w:style>
  <w:style w:type="character" w:customStyle="1" w:styleId="WW8Num2z4">
    <w:name w:val="WW8Num2z4"/>
    <w:rsid w:val="0053010A"/>
  </w:style>
  <w:style w:type="character" w:customStyle="1" w:styleId="WW8Num2z5">
    <w:name w:val="WW8Num2z5"/>
    <w:rsid w:val="0053010A"/>
  </w:style>
  <w:style w:type="character" w:customStyle="1" w:styleId="WW8Num2z6">
    <w:name w:val="WW8Num2z6"/>
    <w:rsid w:val="0053010A"/>
  </w:style>
  <w:style w:type="character" w:customStyle="1" w:styleId="WW8Num2z7">
    <w:name w:val="WW8Num2z7"/>
    <w:rsid w:val="0053010A"/>
  </w:style>
  <w:style w:type="character" w:customStyle="1" w:styleId="WW8Num2z8">
    <w:name w:val="WW8Num2z8"/>
    <w:rsid w:val="0053010A"/>
  </w:style>
  <w:style w:type="character" w:customStyle="1" w:styleId="WW8Num3z3">
    <w:name w:val="WW8Num3z3"/>
    <w:rsid w:val="0053010A"/>
  </w:style>
  <w:style w:type="character" w:customStyle="1" w:styleId="WW8Num3z5">
    <w:name w:val="WW8Num3z5"/>
    <w:rsid w:val="0053010A"/>
  </w:style>
  <w:style w:type="character" w:customStyle="1" w:styleId="WW8Num3z6">
    <w:name w:val="WW8Num3z6"/>
    <w:rsid w:val="0053010A"/>
  </w:style>
  <w:style w:type="character" w:customStyle="1" w:styleId="WW8Num3z7">
    <w:name w:val="WW8Num3z7"/>
    <w:rsid w:val="0053010A"/>
  </w:style>
  <w:style w:type="character" w:customStyle="1" w:styleId="WW8Num3z8">
    <w:name w:val="WW8Num3z8"/>
    <w:rsid w:val="0053010A"/>
  </w:style>
  <w:style w:type="character" w:customStyle="1" w:styleId="WW8Num4z2">
    <w:name w:val="WW8Num4z2"/>
    <w:rsid w:val="0053010A"/>
  </w:style>
  <w:style w:type="character" w:customStyle="1" w:styleId="WW8Num4z3">
    <w:name w:val="WW8Num4z3"/>
    <w:rsid w:val="0053010A"/>
  </w:style>
  <w:style w:type="character" w:customStyle="1" w:styleId="WW8Num4z4">
    <w:name w:val="WW8Num4z4"/>
    <w:rsid w:val="0053010A"/>
  </w:style>
  <w:style w:type="character" w:customStyle="1" w:styleId="WW8Num4z5">
    <w:name w:val="WW8Num4z5"/>
    <w:rsid w:val="0053010A"/>
  </w:style>
  <w:style w:type="character" w:customStyle="1" w:styleId="WW8Num4z6">
    <w:name w:val="WW8Num4z6"/>
    <w:rsid w:val="0053010A"/>
  </w:style>
  <w:style w:type="character" w:customStyle="1" w:styleId="WW8Num4z7">
    <w:name w:val="WW8Num4z7"/>
    <w:rsid w:val="0053010A"/>
  </w:style>
  <w:style w:type="character" w:customStyle="1" w:styleId="WW8Num4z8">
    <w:name w:val="WW8Num4z8"/>
    <w:rsid w:val="0053010A"/>
  </w:style>
  <w:style w:type="character" w:customStyle="1" w:styleId="WW8Num5z1">
    <w:name w:val="WW8Num5z1"/>
    <w:rsid w:val="0053010A"/>
  </w:style>
  <w:style w:type="character" w:customStyle="1" w:styleId="WW8Num5z2">
    <w:name w:val="WW8Num5z2"/>
    <w:rsid w:val="0053010A"/>
  </w:style>
  <w:style w:type="character" w:customStyle="1" w:styleId="WW8Num5z3">
    <w:name w:val="WW8Num5z3"/>
    <w:rsid w:val="0053010A"/>
  </w:style>
  <w:style w:type="character" w:customStyle="1" w:styleId="WW8Num5z4">
    <w:name w:val="WW8Num5z4"/>
    <w:rsid w:val="0053010A"/>
  </w:style>
  <w:style w:type="character" w:customStyle="1" w:styleId="WW8Num5z5">
    <w:name w:val="WW8Num5z5"/>
    <w:rsid w:val="0053010A"/>
  </w:style>
  <w:style w:type="character" w:customStyle="1" w:styleId="WW8Num5z6">
    <w:name w:val="WW8Num5z6"/>
    <w:rsid w:val="0053010A"/>
  </w:style>
  <w:style w:type="character" w:customStyle="1" w:styleId="WW8Num5z7">
    <w:name w:val="WW8Num5z7"/>
    <w:rsid w:val="0053010A"/>
  </w:style>
  <w:style w:type="character" w:customStyle="1" w:styleId="WW8Num5z8">
    <w:name w:val="WW8Num5z8"/>
    <w:rsid w:val="0053010A"/>
  </w:style>
  <w:style w:type="character" w:customStyle="1" w:styleId="WW8Num6z1">
    <w:name w:val="WW8Num6z1"/>
    <w:rsid w:val="0053010A"/>
  </w:style>
  <w:style w:type="character" w:customStyle="1" w:styleId="WW8Num6z2">
    <w:name w:val="WW8Num6z2"/>
    <w:rsid w:val="0053010A"/>
  </w:style>
  <w:style w:type="character" w:customStyle="1" w:styleId="WW8Num6z3">
    <w:name w:val="WW8Num6z3"/>
    <w:rsid w:val="0053010A"/>
  </w:style>
  <w:style w:type="character" w:customStyle="1" w:styleId="WW8Num6z4">
    <w:name w:val="WW8Num6z4"/>
    <w:rsid w:val="0053010A"/>
  </w:style>
  <w:style w:type="character" w:customStyle="1" w:styleId="WW8Num6z5">
    <w:name w:val="WW8Num6z5"/>
    <w:rsid w:val="0053010A"/>
  </w:style>
  <w:style w:type="character" w:customStyle="1" w:styleId="WW8Num6z6">
    <w:name w:val="WW8Num6z6"/>
    <w:rsid w:val="0053010A"/>
  </w:style>
  <w:style w:type="character" w:customStyle="1" w:styleId="WW8Num6z7">
    <w:name w:val="WW8Num6z7"/>
    <w:rsid w:val="0053010A"/>
  </w:style>
  <w:style w:type="character" w:customStyle="1" w:styleId="WW8Num6z8">
    <w:name w:val="WW8Num6z8"/>
    <w:rsid w:val="0053010A"/>
  </w:style>
  <w:style w:type="character" w:customStyle="1" w:styleId="WW8Num7z3">
    <w:name w:val="WW8Num7z3"/>
    <w:rsid w:val="0053010A"/>
  </w:style>
  <w:style w:type="character" w:customStyle="1" w:styleId="WW8Num7z4">
    <w:name w:val="WW8Num7z4"/>
    <w:rsid w:val="0053010A"/>
  </w:style>
  <w:style w:type="character" w:customStyle="1" w:styleId="WW8Num7z5">
    <w:name w:val="WW8Num7z5"/>
    <w:rsid w:val="0053010A"/>
  </w:style>
  <w:style w:type="character" w:customStyle="1" w:styleId="WW8Num7z6">
    <w:name w:val="WW8Num7z6"/>
    <w:rsid w:val="0053010A"/>
  </w:style>
  <w:style w:type="character" w:customStyle="1" w:styleId="WW8Num7z7">
    <w:name w:val="WW8Num7z7"/>
    <w:rsid w:val="0053010A"/>
  </w:style>
  <w:style w:type="character" w:customStyle="1" w:styleId="WW8Num7z8">
    <w:name w:val="WW8Num7z8"/>
    <w:rsid w:val="0053010A"/>
  </w:style>
  <w:style w:type="character" w:customStyle="1" w:styleId="WW8Num9z4">
    <w:name w:val="WW8Num9z4"/>
    <w:rsid w:val="0053010A"/>
  </w:style>
  <w:style w:type="character" w:customStyle="1" w:styleId="WW8Num9z5">
    <w:name w:val="WW8Num9z5"/>
    <w:rsid w:val="0053010A"/>
  </w:style>
  <w:style w:type="character" w:customStyle="1" w:styleId="WW8Num9z6">
    <w:name w:val="WW8Num9z6"/>
    <w:rsid w:val="0053010A"/>
  </w:style>
  <w:style w:type="character" w:customStyle="1" w:styleId="WW8Num9z7">
    <w:name w:val="WW8Num9z7"/>
    <w:rsid w:val="0053010A"/>
  </w:style>
  <w:style w:type="character" w:customStyle="1" w:styleId="WW8Num9z8">
    <w:name w:val="WW8Num9z8"/>
    <w:rsid w:val="0053010A"/>
  </w:style>
  <w:style w:type="character" w:customStyle="1" w:styleId="WW8Num10z4">
    <w:name w:val="WW8Num10z4"/>
    <w:rsid w:val="0053010A"/>
  </w:style>
  <w:style w:type="character" w:customStyle="1" w:styleId="WW8Num10z5">
    <w:name w:val="WW8Num10z5"/>
    <w:rsid w:val="0053010A"/>
  </w:style>
  <w:style w:type="character" w:customStyle="1" w:styleId="WW8Num10z6">
    <w:name w:val="WW8Num10z6"/>
    <w:rsid w:val="0053010A"/>
  </w:style>
  <w:style w:type="character" w:customStyle="1" w:styleId="WW8Num10z7">
    <w:name w:val="WW8Num10z7"/>
    <w:rsid w:val="0053010A"/>
  </w:style>
  <w:style w:type="character" w:customStyle="1" w:styleId="WW8Num10z8">
    <w:name w:val="WW8Num10z8"/>
    <w:rsid w:val="0053010A"/>
  </w:style>
  <w:style w:type="character" w:customStyle="1" w:styleId="WW8Num11z2">
    <w:name w:val="WW8Num11z2"/>
    <w:rsid w:val="0053010A"/>
  </w:style>
  <w:style w:type="character" w:customStyle="1" w:styleId="WW8Num11z3">
    <w:name w:val="WW8Num11z3"/>
    <w:rsid w:val="0053010A"/>
  </w:style>
  <w:style w:type="character" w:customStyle="1" w:styleId="WW8Num11z4">
    <w:name w:val="WW8Num11z4"/>
    <w:rsid w:val="0053010A"/>
  </w:style>
  <w:style w:type="character" w:customStyle="1" w:styleId="WW8Num11z5">
    <w:name w:val="WW8Num11z5"/>
    <w:rsid w:val="0053010A"/>
  </w:style>
  <w:style w:type="character" w:customStyle="1" w:styleId="WW8Num11z6">
    <w:name w:val="WW8Num11z6"/>
    <w:rsid w:val="0053010A"/>
  </w:style>
  <w:style w:type="character" w:customStyle="1" w:styleId="WW8Num11z7">
    <w:name w:val="WW8Num11z7"/>
    <w:rsid w:val="0053010A"/>
  </w:style>
  <w:style w:type="character" w:customStyle="1" w:styleId="WW8Num11z8">
    <w:name w:val="WW8Num11z8"/>
    <w:rsid w:val="0053010A"/>
  </w:style>
  <w:style w:type="character" w:customStyle="1" w:styleId="WW8Num12z2">
    <w:name w:val="WW8Num12z2"/>
    <w:rsid w:val="0053010A"/>
  </w:style>
  <w:style w:type="character" w:customStyle="1" w:styleId="WW8Num12z3">
    <w:name w:val="WW8Num12z3"/>
    <w:rsid w:val="0053010A"/>
  </w:style>
  <w:style w:type="character" w:customStyle="1" w:styleId="WW8Num12z4">
    <w:name w:val="WW8Num12z4"/>
    <w:rsid w:val="0053010A"/>
  </w:style>
  <w:style w:type="character" w:customStyle="1" w:styleId="WW8Num12z5">
    <w:name w:val="WW8Num12z5"/>
    <w:rsid w:val="0053010A"/>
  </w:style>
  <w:style w:type="character" w:customStyle="1" w:styleId="WW8Num12z6">
    <w:name w:val="WW8Num12z6"/>
    <w:rsid w:val="0053010A"/>
  </w:style>
  <w:style w:type="character" w:customStyle="1" w:styleId="WW8Num12z7">
    <w:name w:val="WW8Num12z7"/>
    <w:rsid w:val="0053010A"/>
  </w:style>
  <w:style w:type="character" w:customStyle="1" w:styleId="WW8Num12z8">
    <w:name w:val="WW8Num12z8"/>
    <w:rsid w:val="0053010A"/>
  </w:style>
  <w:style w:type="character" w:customStyle="1" w:styleId="WW8Num13z4">
    <w:name w:val="WW8Num13z4"/>
    <w:rsid w:val="0053010A"/>
  </w:style>
  <w:style w:type="character" w:customStyle="1" w:styleId="WW8Num13z5">
    <w:name w:val="WW8Num13z5"/>
    <w:rsid w:val="0053010A"/>
  </w:style>
  <w:style w:type="character" w:customStyle="1" w:styleId="WW8Num13z6">
    <w:name w:val="WW8Num13z6"/>
    <w:rsid w:val="0053010A"/>
  </w:style>
  <w:style w:type="character" w:customStyle="1" w:styleId="WW8Num13z7">
    <w:name w:val="WW8Num13z7"/>
    <w:rsid w:val="0053010A"/>
  </w:style>
  <w:style w:type="character" w:customStyle="1" w:styleId="WW8Num13z8">
    <w:name w:val="WW8Num13z8"/>
    <w:rsid w:val="0053010A"/>
  </w:style>
  <w:style w:type="character" w:customStyle="1" w:styleId="WW8Num14z4">
    <w:name w:val="WW8Num14z4"/>
    <w:rsid w:val="0053010A"/>
  </w:style>
  <w:style w:type="character" w:customStyle="1" w:styleId="WW8Num14z5">
    <w:name w:val="WW8Num14z5"/>
    <w:rsid w:val="0053010A"/>
  </w:style>
  <w:style w:type="character" w:customStyle="1" w:styleId="WW8Num14z6">
    <w:name w:val="WW8Num14z6"/>
    <w:rsid w:val="0053010A"/>
  </w:style>
  <w:style w:type="character" w:customStyle="1" w:styleId="WW8Num14z7">
    <w:name w:val="WW8Num14z7"/>
    <w:rsid w:val="0053010A"/>
  </w:style>
  <w:style w:type="character" w:customStyle="1" w:styleId="WW8Num14z8">
    <w:name w:val="WW8Num14z8"/>
    <w:rsid w:val="0053010A"/>
  </w:style>
  <w:style w:type="character" w:customStyle="1" w:styleId="WW8Num15z2">
    <w:name w:val="WW8Num15z2"/>
    <w:rsid w:val="0053010A"/>
  </w:style>
  <w:style w:type="character" w:customStyle="1" w:styleId="WW8Num15z3">
    <w:name w:val="WW8Num15z3"/>
    <w:rsid w:val="0053010A"/>
  </w:style>
  <w:style w:type="character" w:customStyle="1" w:styleId="WW8Num15z4">
    <w:name w:val="WW8Num15z4"/>
    <w:rsid w:val="0053010A"/>
  </w:style>
  <w:style w:type="character" w:customStyle="1" w:styleId="WW8Num15z5">
    <w:name w:val="WW8Num15z5"/>
    <w:rsid w:val="0053010A"/>
  </w:style>
  <w:style w:type="character" w:customStyle="1" w:styleId="WW8Num15z6">
    <w:name w:val="WW8Num15z6"/>
    <w:rsid w:val="0053010A"/>
  </w:style>
  <w:style w:type="character" w:customStyle="1" w:styleId="WW8Num15z7">
    <w:name w:val="WW8Num15z7"/>
    <w:rsid w:val="0053010A"/>
  </w:style>
  <w:style w:type="character" w:customStyle="1" w:styleId="WW8Num15z8">
    <w:name w:val="WW8Num15z8"/>
    <w:rsid w:val="0053010A"/>
  </w:style>
  <w:style w:type="character" w:customStyle="1" w:styleId="WW8Num17z1">
    <w:name w:val="WW8Num17z1"/>
    <w:rsid w:val="0053010A"/>
  </w:style>
  <w:style w:type="character" w:customStyle="1" w:styleId="WW8Num17z2">
    <w:name w:val="WW8Num17z2"/>
    <w:rsid w:val="0053010A"/>
  </w:style>
  <w:style w:type="character" w:customStyle="1" w:styleId="WW8Num17z3">
    <w:name w:val="WW8Num17z3"/>
    <w:rsid w:val="0053010A"/>
  </w:style>
  <w:style w:type="character" w:customStyle="1" w:styleId="WW8Num17z4">
    <w:name w:val="WW8Num17z4"/>
    <w:rsid w:val="0053010A"/>
  </w:style>
  <w:style w:type="character" w:customStyle="1" w:styleId="WW8Num17z5">
    <w:name w:val="WW8Num17z5"/>
    <w:rsid w:val="0053010A"/>
  </w:style>
  <w:style w:type="character" w:customStyle="1" w:styleId="WW8Num17z6">
    <w:name w:val="WW8Num17z6"/>
    <w:rsid w:val="0053010A"/>
  </w:style>
  <w:style w:type="character" w:customStyle="1" w:styleId="WW8Num17z7">
    <w:name w:val="WW8Num17z7"/>
    <w:rsid w:val="0053010A"/>
  </w:style>
  <w:style w:type="character" w:customStyle="1" w:styleId="WW8Num17z8">
    <w:name w:val="WW8Num17z8"/>
    <w:rsid w:val="0053010A"/>
  </w:style>
  <w:style w:type="character" w:customStyle="1" w:styleId="WW8Num18z2">
    <w:name w:val="WW8Num18z2"/>
    <w:rsid w:val="0053010A"/>
  </w:style>
  <w:style w:type="character" w:customStyle="1" w:styleId="WW8Num18z3">
    <w:name w:val="WW8Num18z3"/>
    <w:rsid w:val="0053010A"/>
  </w:style>
  <w:style w:type="character" w:customStyle="1" w:styleId="WW8Num18z4">
    <w:name w:val="WW8Num18z4"/>
    <w:rsid w:val="0053010A"/>
  </w:style>
  <w:style w:type="character" w:customStyle="1" w:styleId="WW8Num18z5">
    <w:name w:val="WW8Num18z5"/>
    <w:rsid w:val="0053010A"/>
  </w:style>
  <w:style w:type="character" w:customStyle="1" w:styleId="WW8Num18z6">
    <w:name w:val="WW8Num18z6"/>
    <w:rsid w:val="0053010A"/>
  </w:style>
  <w:style w:type="character" w:customStyle="1" w:styleId="WW8Num18z7">
    <w:name w:val="WW8Num18z7"/>
    <w:rsid w:val="0053010A"/>
  </w:style>
  <w:style w:type="character" w:customStyle="1" w:styleId="WW8Num18z8">
    <w:name w:val="WW8Num18z8"/>
    <w:rsid w:val="0053010A"/>
  </w:style>
  <w:style w:type="character" w:customStyle="1" w:styleId="WW8Num19z4">
    <w:name w:val="WW8Num19z4"/>
    <w:rsid w:val="0053010A"/>
  </w:style>
  <w:style w:type="character" w:customStyle="1" w:styleId="WW8Num19z5">
    <w:name w:val="WW8Num19z5"/>
    <w:rsid w:val="0053010A"/>
  </w:style>
  <w:style w:type="character" w:customStyle="1" w:styleId="WW8Num19z6">
    <w:name w:val="WW8Num19z6"/>
    <w:rsid w:val="0053010A"/>
  </w:style>
  <w:style w:type="character" w:customStyle="1" w:styleId="WW8Num19z7">
    <w:name w:val="WW8Num19z7"/>
    <w:rsid w:val="0053010A"/>
  </w:style>
  <w:style w:type="character" w:customStyle="1" w:styleId="WW8Num19z8">
    <w:name w:val="WW8Num19z8"/>
    <w:rsid w:val="0053010A"/>
  </w:style>
  <w:style w:type="character" w:customStyle="1" w:styleId="WW8Num20z4">
    <w:name w:val="WW8Num20z4"/>
    <w:rsid w:val="0053010A"/>
  </w:style>
  <w:style w:type="character" w:customStyle="1" w:styleId="WW8Num20z5">
    <w:name w:val="WW8Num20z5"/>
    <w:rsid w:val="0053010A"/>
  </w:style>
  <w:style w:type="character" w:customStyle="1" w:styleId="WW8Num20z6">
    <w:name w:val="WW8Num20z6"/>
    <w:rsid w:val="0053010A"/>
  </w:style>
  <w:style w:type="character" w:customStyle="1" w:styleId="WW8Num20z7">
    <w:name w:val="WW8Num20z7"/>
    <w:rsid w:val="0053010A"/>
  </w:style>
  <w:style w:type="character" w:customStyle="1" w:styleId="WW8Num20z8">
    <w:name w:val="WW8Num20z8"/>
    <w:rsid w:val="0053010A"/>
  </w:style>
  <w:style w:type="character" w:customStyle="1" w:styleId="WW8Num21z2">
    <w:name w:val="WW8Num21z2"/>
    <w:rsid w:val="0053010A"/>
  </w:style>
  <w:style w:type="character" w:customStyle="1" w:styleId="WW8Num21z3">
    <w:name w:val="WW8Num21z3"/>
    <w:rsid w:val="0053010A"/>
  </w:style>
  <w:style w:type="character" w:customStyle="1" w:styleId="WW8Num21z4">
    <w:name w:val="WW8Num21z4"/>
    <w:rsid w:val="0053010A"/>
  </w:style>
  <w:style w:type="character" w:customStyle="1" w:styleId="WW8Num21z5">
    <w:name w:val="WW8Num21z5"/>
    <w:rsid w:val="0053010A"/>
  </w:style>
  <w:style w:type="character" w:customStyle="1" w:styleId="WW8Num21z6">
    <w:name w:val="WW8Num21z6"/>
    <w:rsid w:val="0053010A"/>
  </w:style>
  <w:style w:type="character" w:customStyle="1" w:styleId="WW8Num21z7">
    <w:name w:val="WW8Num21z7"/>
    <w:rsid w:val="0053010A"/>
  </w:style>
  <w:style w:type="character" w:customStyle="1" w:styleId="WW8Num21z8">
    <w:name w:val="WW8Num21z8"/>
    <w:rsid w:val="0053010A"/>
  </w:style>
  <w:style w:type="character" w:customStyle="1" w:styleId="WW8Num22z1">
    <w:name w:val="WW8Num22z1"/>
    <w:rsid w:val="0053010A"/>
  </w:style>
  <w:style w:type="character" w:customStyle="1" w:styleId="WW8Num22z2">
    <w:name w:val="WW8Num22z2"/>
    <w:rsid w:val="0053010A"/>
  </w:style>
  <w:style w:type="character" w:customStyle="1" w:styleId="WW8Num22z3">
    <w:name w:val="WW8Num22z3"/>
    <w:rsid w:val="0053010A"/>
  </w:style>
  <w:style w:type="character" w:customStyle="1" w:styleId="WW8Num22z4">
    <w:name w:val="WW8Num22z4"/>
    <w:rsid w:val="0053010A"/>
  </w:style>
  <w:style w:type="character" w:customStyle="1" w:styleId="WW8Num22z5">
    <w:name w:val="WW8Num22z5"/>
    <w:rsid w:val="0053010A"/>
  </w:style>
  <w:style w:type="character" w:customStyle="1" w:styleId="WW8Num22z6">
    <w:name w:val="WW8Num22z6"/>
    <w:rsid w:val="0053010A"/>
  </w:style>
  <w:style w:type="character" w:customStyle="1" w:styleId="WW8Num22z7">
    <w:name w:val="WW8Num22z7"/>
    <w:rsid w:val="0053010A"/>
  </w:style>
  <w:style w:type="character" w:customStyle="1" w:styleId="WW8Num22z8">
    <w:name w:val="WW8Num22z8"/>
    <w:rsid w:val="0053010A"/>
  </w:style>
  <w:style w:type="character" w:customStyle="1" w:styleId="WW8Num23z1">
    <w:name w:val="WW8Num23z1"/>
    <w:rsid w:val="0053010A"/>
  </w:style>
  <w:style w:type="character" w:customStyle="1" w:styleId="WW8Num23z2">
    <w:name w:val="WW8Num23z2"/>
    <w:rsid w:val="0053010A"/>
  </w:style>
  <w:style w:type="character" w:customStyle="1" w:styleId="WW8Num23z3">
    <w:name w:val="WW8Num23z3"/>
    <w:rsid w:val="0053010A"/>
  </w:style>
  <w:style w:type="character" w:customStyle="1" w:styleId="WW8Num23z4">
    <w:name w:val="WW8Num23z4"/>
    <w:rsid w:val="0053010A"/>
  </w:style>
  <w:style w:type="character" w:customStyle="1" w:styleId="WW8Num23z5">
    <w:name w:val="WW8Num23z5"/>
    <w:rsid w:val="0053010A"/>
  </w:style>
  <w:style w:type="character" w:customStyle="1" w:styleId="WW8Num23z6">
    <w:name w:val="WW8Num23z6"/>
    <w:rsid w:val="0053010A"/>
  </w:style>
  <w:style w:type="character" w:customStyle="1" w:styleId="WW8Num23z7">
    <w:name w:val="WW8Num23z7"/>
    <w:rsid w:val="0053010A"/>
  </w:style>
  <w:style w:type="character" w:customStyle="1" w:styleId="WW8Num23z8">
    <w:name w:val="WW8Num23z8"/>
    <w:rsid w:val="0053010A"/>
  </w:style>
  <w:style w:type="character" w:customStyle="1" w:styleId="WW8Num24z1">
    <w:name w:val="WW8Num24z1"/>
    <w:rsid w:val="0053010A"/>
  </w:style>
  <w:style w:type="character" w:customStyle="1" w:styleId="WW8Num24z2">
    <w:name w:val="WW8Num24z2"/>
    <w:rsid w:val="0053010A"/>
  </w:style>
  <w:style w:type="character" w:customStyle="1" w:styleId="WW8Num24z3">
    <w:name w:val="WW8Num24z3"/>
    <w:rsid w:val="0053010A"/>
  </w:style>
  <w:style w:type="character" w:customStyle="1" w:styleId="WW8Num24z4">
    <w:name w:val="WW8Num24z4"/>
    <w:rsid w:val="0053010A"/>
  </w:style>
  <w:style w:type="character" w:customStyle="1" w:styleId="WW8Num24z5">
    <w:name w:val="WW8Num24z5"/>
    <w:rsid w:val="0053010A"/>
  </w:style>
  <w:style w:type="character" w:customStyle="1" w:styleId="WW8Num24z6">
    <w:name w:val="WW8Num24z6"/>
    <w:rsid w:val="0053010A"/>
  </w:style>
  <w:style w:type="character" w:customStyle="1" w:styleId="WW8Num24z7">
    <w:name w:val="WW8Num24z7"/>
    <w:rsid w:val="0053010A"/>
  </w:style>
  <w:style w:type="character" w:customStyle="1" w:styleId="WW8Num24z8">
    <w:name w:val="WW8Num24z8"/>
    <w:rsid w:val="0053010A"/>
  </w:style>
  <w:style w:type="character" w:customStyle="1" w:styleId="WW8Num25z1">
    <w:name w:val="WW8Num25z1"/>
    <w:rsid w:val="0053010A"/>
  </w:style>
  <w:style w:type="character" w:customStyle="1" w:styleId="WW8Num25z2">
    <w:name w:val="WW8Num25z2"/>
    <w:rsid w:val="0053010A"/>
  </w:style>
  <w:style w:type="character" w:customStyle="1" w:styleId="WW8Num25z3">
    <w:name w:val="WW8Num25z3"/>
    <w:rsid w:val="0053010A"/>
  </w:style>
  <w:style w:type="character" w:customStyle="1" w:styleId="WW8Num25z4">
    <w:name w:val="WW8Num25z4"/>
    <w:rsid w:val="0053010A"/>
  </w:style>
  <w:style w:type="character" w:customStyle="1" w:styleId="WW8Num25z5">
    <w:name w:val="WW8Num25z5"/>
    <w:rsid w:val="0053010A"/>
  </w:style>
  <w:style w:type="character" w:customStyle="1" w:styleId="WW8Num25z6">
    <w:name w:val="WW8Num25z6"/>
    <w:rsid w:val="0053010A"/>
  </w:style>
  <w:style w:type="character" w:customStyle="1" w:styleId="WW8Num25z7">
    <w:name w:val="WW8Num25z7"/>
    <w:rsid w:val="0053010A"/>
  </w:style>
  <w:style w:type="character" w:customStyle="1" w:styleId="WW8Num25z8">
    <w:name w:val="WW8Num25z8"/>
    <w:rsid w:val="0053010A"/>
  </w:style>
  <w:style w:type="character" w:customStyle="1" w:styleId="WW8Num26z1">
    <w:name w:val="WW8Num26z1"/>
    <w:rsid w:val="0053010A"/>
  </w:style>
  <w:style w:type="character" w:customStyle="1" w:styleId="WW8Num26z2">
    <w:name w:val="WW8Num26z2"/>
    <w:rsid w:val="0053010A"/>
  </w:style>
  <w:style w:type="character" w:customStyle="1" w:styleId="WW8Num26z3">
    <w:name w:val="WW8Num26z3"/>
    <w:rsid w:val="0053010A"/>
  </w:style>
  <w:style w:type="character" w:customStyle="1" w:styleId="WW8Num26z4">
    <w:name w:val="WW8Num26z4"/>
    <w:rsid w:val="0053010A"/>
  </w:style>
  <w:style w:type="character" w:customStyle="1" w:styleId="WW8Num26z5">
    <w:name w:val="WW8Num26z5"/>
    <w:rsid w:val="0053010A"/>
  </w:style>
  <w:style w:type="character" w:customStyle="1" w:styleId="WW8Num26z6">
    <w:name w:val="WW8Num26z6"/>
    <w:rsid w:val="0053010A"/>
  </w:style>
  <w:style w:type="character" w:customStyle="1" w:styleId="WW8Num26z7">
    <w:name w:val="WW8Num26z7"/>
    <w:rsid w:val="0053010A"/>
  </w:style>
  <w:style w:type="character" w:customStyle="1" w:styleId="WW8Num26z8">
    <w:name w:val="WW8Num26z8"/>
    <w:rsid w:val="0053010A"/>
  </w:style>
  <w:style w:type="character" w:customStyle="1" w:styleId="WW8Num27z4">
    <w:name w:val="WW8Num27z4"/>
    <w:rsid w:val="0053010A"/>
  </w:style>
  <w:style w:type="character" w:customStyle="1" w:styleId="WW8Num27z5">
    <w:name w:val="WW8Num27z5"/>
    <w:rsid w:val="0053010A"/>
  </w:style>
  <w:style w:type="character" w:customStyle="1" w:styleId="WW8Num27z6">
    <w:name w:val="WW8Num27z6"/>
    <w:rsid w:val="0053010A"/>
  </w:style>
  <w:style w:type="character" w:customStyle="1" w:styleId="WW8Num27z7">
    <w:name w:val="WW8Num27z7"/>
    <w:rsid w:val="0053010A"/>
  </w:style>
  <w:style w:type="character" w:customStyle="1" w:styleId="WW8Num27z8">
    <w:name w:val="WW8Num27z8"/>
    <w:rsid w:val="0053010A"/>
  </w:style>
  <w:style w:type="character" w:customStyle="1" w:styleId="WW8Num28z4">
    <w:name w:val="WW8Num28z4"/>
    <w:rsid w:val="0053010A"/>
  </w:style>
  <w:style w:type="character" w:customStyle="1" w:styleId="WW8Num28z5">
    <w:name w:val="WW8Num28z5"/>
    <w:rsid w:val="0053010A"/>
  </w:style>
  <w:style w:type="character" w:customStyle="1" w:styleId="WW8Num28z6">
    <w:name w:val="WW8Num28z6"/>
    <w:rsid w:val="0053010A"/>
  </w:style>
  <w:style w:type="character" w:customStyle="1" w:styleId="WW8Num28z7">
    <w:name w:val="WW8Num28z7"/>
    <w:rsid w:val="0053010A"/>
  </w:style>
  <w:style w:type="character" w:customStyle="1" w:styleId="WW8Num28z8">
    <w:name w:val="WW8Num28z8"/>
    <w:rsid w:val="0053010A"/>
  </w:style>
  <w:style w:type="character" w:customStyle="1" w:styleId="WW8Num29z1">
    <w:name w:val="WW8Num29z1"/>
    <w:rsid w:val="0053010A"/>
  </w:style>
  <w:style w:type="character" w:customStyle="1" w:styleId="WW8Num29z2">
    <w:name w:val="WW8Num29z2"/>
    <w:rsid w:val="0053010A"/>
  </w:style>
  <w:style w:type="character" w:customStyle="1" w:styleId="WW8Num29z3">
    <w:name w:val="WW8Num29z3"/>
    <w:rsid w:val="0053010A"/>
  </w:style>
  <w:style w:type="character" w:customStyle="1" w:styleId="WW8Num29z4">
    <w:name w:val="WW8Num29z4"/>
    <w:rsid w:val="0053010A"/>
  </w:style>
  <w:style w:type="character" w:customStyle="1" w:styleId="WW8Num29z5">
    <w:name w:val="WW8Num29z5"/>
    <w:rsid w:val="0053010A"/>
  </w:style>
  <w:style w:type="character" w:customStyle="1" w:styleId="WW8Num29z6">
    <w:name w:val="WW8Num29z6"/>
    <w:rsid w:val="0053010A"/>
  </w:style>
  <w:style w:type="character" w:customStyle="1" w:styleId="WW8Num29z7">
    <w:name w:val="WW8Num29z7"/>
    <w:rsid w:val="0053010A"/>
  </w:style>
  <w:style w:type="character" w:customStyle="1" w:styleId="WW8Num29z8">
    <w:name w:val="WW8Num29z8"/>
    <w:rsid w:val="0053010A"/>
  </w:style>
  <w:style w:type="character" w:customStyle="1" w:styleId="WW8Num30z1">
    <w:name w:val="WW8Num30z1"/>
    <w:rsid w:val="0053010A"/>
  </w:style>
  <w:style w:type="character" w:customStyle="1" w:styleId="WW8Num30z2">
    <w:name w:val="WW8Num30z2"/>
    <w:rsid w:val="0053010A"/>
  </w:style>
  <w:style w:type="character" w:customStyle="1" w:styleId="WW8Num30z3">
    <w:name w:val="WW8Num30z3"/>
    <w:rsid w:val="0053010A"/>
  </w:style>
  <w:style w:type="character" w:customStyle="1" w:styleId="WW8Num30z4">
    <w:name w:val="WW8Num30z4"/>
    <w:rsid w:val="0053010A"/>
  </w:style>
  <w:style w:type="character" w:customStyle="1" w:styleId="WW8Num30z5">
    <w:name w:val="WW8Num30z5"/>
    <w:rsid w:val="0053010A"/>
  </w:style>
  <w:style w:type="character" w:customStyle="1" w:styleId="WW8Num30z6">
    <w:name w:val="WW8Num30z6"/>
    <w:rsid w:val="0053010A"/>
  </w:style>
  <w:style w:type="character" w:customStyle="1" w:styleId="WW8Num30z7">
    <w:name w:val="WW8Num30z7"/>
    <w:rsid w:val="0053010A"/>
  </w:style>
  <w:style w:type="character" w:customStyle="1" w:styleId="WW8Num30z8">
    <w:name w:val="WW8Num30z8"/>
    <w:rsid w:val="0053010A"/>
  </w:style>
  <w:style w:type="character" w:customStyle="1" w:styleId="WW8Num31z2">
    <w:name w:val="WW8Num31z2"/>
    <w:rsid w:val="0053010A"/>
  </w:style>
  <w:style w:type="character" w:customStyle="1" w:styleId="WW8Num31z3">
    <w:name w:val="WW8Num31z3"/>
    <w:rsid w:val="0053010A"/>
  </w:style>
  <w:style w:type="character" w:customStyle="1" w:styleId="WW8Num31z4">
    <w:name w:val="WW8Num31z4"/>
    <w:rsid w:val="0053010A"/>
  </w:style>
  <w:style w:type="character" w:customStyle="1" w:styleId="WW8Num31z5">
    <w:name w:val="WW8Num31z5"/>
    <w:rsid w:val="0053010A"/>
  </w:style>
  <w:style w:type="character" w:customStyle="1" w:styleId="WW8Num31z6">
    <w:name w:val="WW8Num31z6"/>
    <w:rsid w:val="0053010A"/>
  </w:style>
  <w:style w:type="character" w:customStyle="1" w:styleId="WW8Num31z7">
    <w:name w:val="WW8Num31z7"/>
    <w:rsid w:val="0053010A"/>
  </w:style>
  <w:style w:type="character" w:customStyle="1" w:styleId="WW8Num31z8">
    <w:name w:val="WW8Num31z8"/>
    <w:rsid w:val="0053010A"/>
  </w:style>
  <w:style w:type="character" w:customStyle="1" w:styleId="WW8Num32z2">
    <w:name w:val="WW8Num32z2"/>
    <w:rsid w:val="0053010A"/>
  </w:style>
  <w:style w:type="character" w:customStyle="1" w:styleId="WW8Num32z3">
    <w:name w:val="WW8Num32z3"/>
    <w:rsid w:val="0053010A"/>
  </w:style>
  <w:style w:type="character" w:customStyle="1" w:styleId="WW8Num32z4">
    <w:name w:val="WW8Num32z4"/>
    <w:rsid w:val="0053010A"/>
  </w:style>
  <w:style w:type="character" w:customStyle="1" w:styleId="WW8Num32z5">
    <w:name w:val="WW8Num32z5"/>
    <w:rsid w:val="0053010A"/>
  </w:style>
  <w:style w:type="character" w:customStyle="1" w:styleId="WW8Num32z6">
    <w:name w:val="WW8Num32z6"/>
    <w:rsid w:val="0053010A"/>
  </w:style>
  <w:style w:type="character" w:customStyle="1" w:styleId="WW8Num32z7">
    <w:name w:val="WW8Num32z7"/>
    <w:rsid w:val="0053010A"/>
  </w:style>
  <w:style w:type="character" w:customStyle="1" w:styleId="WW8Num32z8">
    <w:name w:val="WW8Num32z8"/>
    <w:rsid w:val="0053010A"/>
  </w:style>
  <w:style w:type="character" w:customStyle="1" w:styleId="WW8Num33z0">
    <w:name w:val="WW8Num33z0"/>
    <w:rsid w:val="0053010A"/>
  </w:style>
  <w:style w:type="character" w:customStyle="1" w:styleId="WW8Num33z1">
    <w:name w:val="WW8Num33z1"/>
    <w:rsid w:val="0053010A"/>
  </w:style>
  <w:style w:type="character" w:customStyle="1" w:styleId="WW8Num33z2">
    <w:name w:val="WW8Num33z2"/>
    <w:rsid w:val="0053010A"/>
  </w:style>
  <w:style w:type="character" w:customStyle="1" w:styleId="WW8Num33z3">
    <w:name w:val="WW8Num33z3"/>
    <w:rsid w:val="0053010A"/>
  </w:style>
  <w:style w:type="character" w:customStyle="1" w:styleId="WW8Num33z4">
    <w:name w:val="WW8Num33z4"/>
    <w:rsid w:val="0053010A"/>
  </w:style>
  <w:style w:type="character" w:customStyle="1" w:styleId="WW8Num33z5">
    <w:name w:val="WW8Num33z5"/>
    <w:rsid w:val="0053010A"/>
  </w:style>
  <w:style w:type="character" w:customStyle="1" w:styleId="WW8Num33z6">
    <w:name w:val="WW8Num33z6"/>
    <w:rsid w:val="0053010A"/>
  </w:style>
  <w:style w:type="character" w:customStyle="1" w:styleId="WW8Num33z7">
    <w:name w:val="WW8Num33z7"/>
    <w:rsid w:val="0053010A"/>
  </w:style>
  <w:style w:type="character" w:customStyle="1" w:styleId="WW8Num33z8">
    <w:name w:val="WW8Num33z8"/>
    <w:rsid w:val="0053010A"/>
  </w:style>
  <w:style w:type="character" w:customStyle="1" w:styleId="WW8Num34z1">
    <w:name w:val="WW8Num34z1"/>
    <w:rsid w:val="0053010A"/>
  </w:style>
  <w:style w:type="character" w:customStyle="1" w:styleId="WW8Num34z2">
    <w:name w:val="WW8Num34z2"/>
    <w:rsid w:val="0053010A"/>
  </w:style>
  <w:style w:type="character" w:customStyle="1" w:styleId="WW8Num34z3">
    <w:name w:val="WW8Num34z3"/>
    <w:rsid w:val="0053010A"/>
  </w:style>
  <w:style w:type="character" w:customStyle="1" w:styleId="WW8Num34z4">
    <w:name w:val="WW8Num34z4"/>
    <w:rsid w:val="0053010A"/>
  </w:style>
  <w:style w:type="character" w:customStyle="1" w:styleId="WW8Num34z5">
    <w:name w:val="WW8Num34z5"/>
    <w:rsid w:val="0053010A"/>
  </w:style>
  <w:style w:type="character" w:customStyle="1" w:styleId="WW8Num34z6">
    <w:name w:val="WW8Num34z6"/>
    <w:rsid w:val="0053010A"/>
  </w:style>
  <w:style w:type="character" w:customStyle="1" w:styleId="WW8Num34z7">
    <w:name w:val="WW8Num34z7"/>
    <w:rsid w:val="0053010A"/>
  </w:style>
  <w:style w:type="character" w:customStyle="1" w:styleId="WW8Num34z8">
    <w:name w:val="WW8Num34z8"/>
    <w:rsid w:val="0053010A"/>
  </w:style>
  <w:style w:type="character" w:customStyle="1" w:styleId="WW8Num35z0">
    <w:name w:val="WW8Num35z0"/>
    <w:rsid w:val="0053010A"/>
  </w:style>
  <w:style w:type="character" w:customStyle="1" w:styleId="WW8Num35z1">
    <w:name w:val="WW8Num35z1"/>
    <w:rsid w:val="0053010A"/>
  </w:style>
  <w:style w:type="character" w:customStyle="1" w:styleId="WW8Num35z2">
    <w:name w:val="WW8Num35z2"/>
    <w:rsid w:val="0053010A"/>
  </w:style>
  <w:style w:type="character" w:customStyle="1" w:styleId="WW8Num35z3">
    <w:name w:val="WW8Num35z3"/>
    <w:rsid w:val="0053010A"/>
  </w:style>
  <w:style w:type="character" w:customStyle="1" w:styleId="WW8Num35z4">
    <w:name w:val="WW8Num35z4"/>
    <w:rsid w:val="0053010A"/>
  </w:style>
  <w:style w:type="character" w:customStyle="1" w:styleId="WW8Num35z5">
    <w:name w:val="WW8Num35z5"/>
    <w:rsid w:val="0053010A"/>
  </w:style>
  <w:style w:type="character" w:customStyle="1" w:styleId="WW8Num35z6">
    <w:name w:val="WW8Num35z6"/>
    <w:rsid w:val="0053010A"/>
  </w:style>
  <w:style w:type="character" w:customStyle="1" w:styleId="WW8Num35z7">
    <w:name w:val="WW8Num35z7"/>
    <w:rsid w:val="0053010A"/>
  </w:style>
  <w:style w:type="character" w:customStyle="1" w:styleId="WW8Num35z8">
    <w:name w:val="WW8Num35z8"/>
    <w:rsid w:val="0053010A"/>
  </w:style>
  <w:style w:type="character" w:customStyle="1" w:styleId="WW8Num36z1">
    <w:name w:val="WW8Num36z1"/>
    <w:rsid w:val="0053010A"/>
  </w:style>
  <w:style w:type="character" w:customStyle="1" w:styleId="WW8Num36z2">
    <w:name w:val="WW8Num36z2"/>
    <w:rsid w:val="0053010A"/>
  </w:style>
  <w:style w:type="character" w:customStyle="1" w:styleId="WW8Num36z3">
    <w:name w:val="WW8Num36z3"/>
    <w:rsid w:val="0053010A"/>
  </w:style>
  <w:style w:type="character" w:customStyle="1" w:styleId="WW8Num36z4">
    <w:name w:val="WW8Num36z4"/>
    <w:rsid w:val="0053010A"/>
  </w:style>
  <w:style w:type="character" w:customStyle="1" w:styleId="WW8Num36z5">
    <w:name w:val="WW8Num36z5"/>
    <w:rsid w:val="0053010A"/>
  </w:style>
  <w:style w:type="character" w:customStyle="1" w:styleId="WW8Num36z6">
    <w:name w:val="WW8Num36z6"/>
    <w:rsid w:val="0053010A"/>
  </w:style>
  <w:style w:type="character" w:customStyle="1" w:styleId="WW8Num36z7">
    <w:name w:val="WW8Num36z7"/>
    <w:rsid w:val="0053010A"/>
  </w:style>
  <w:style w:type="character" w:customStyle="1" w:styleId="WW8Num36z8">
    <w:name w:val="WW8Num36z8"/>
    <w:rsid w:val="0053010A"/>
  </w:style>
  <w:style w:type="character" w:customStyle="1" w:styleId="WW8Num37z1">
    <w:name w:val="WW8Num37z1"/>
    <w:rsid w:val="0053010A"/>
  </w:style>
  <w:style w:type="character" w:customStyle="1" w:styleId="WW8Num37z2">
    <w:name w:val="WW8Num37z2"/>
    <w:rsid w:val="0053010A"/>
  </w:style>
  <w:style w:type="character" w:customStyle="1" w:styleId="WW8Num37z3">
    <w:name w:val="WW8Num37z3"/>
    <w:rsid w:val="0053010A"/>
  </w:style>
  <w:style w:type="character" w:customStyle="1" w:styleId="WW8Num37z4">
    <w:name w:val="WW8Num37z4"/>
    <w:rsid w:val="0053010A"/>
  </w:style>
  <w:style w:type="character" w:customStyle="1" w:styleId="WW8Num37z5">
    <w:name w:val="WW8Num37z5"/>
    <w:rsid w:val="0053010A"/>
  </w:style>
  <w:style w:type="character" w:customStyle="1" w:styleId="WW8Num37z6">
    <w:name w:val="WW8Num37z6"/>
    <w:rsid w:val="0053010A"/>
  </w:style>
  <w:style w:type="character" w:customStyle="1" w:styleId="WW8Num37z7">
    <w:name w:val="WW8Num37z7"/>
    <w:rsid w:val="0053010A"/>
  </w:style>
  <w:style w:type="character" w:customStyle="1" w:styleId="WW8Num37z8">
    <w:name w:val="WW8Num37z8"/>
    <w:rsid w:val="0053010A"/>
  </w:style>
  <w:style w:type="character" w:customStyle="1" w:styleId="WW8Num38z1">
    <w:name w:val="WW8Num38z1"/>
    <w:rsid w:val="0053010A"/>
  </w:style>
  <w:style w:type="character" w:customStyle="1" w:styleId="WW8Num38z2">
    <w:name w:val="WW8Num38z2"/>
    <w:rsid w:val="0053010A"/>
  </w:style>
  <w:style w:type="character" w:customStyle="1" w:styleId="WW8Num38z3">
    <w:name w:val="WW8Num38z3"/>
    <w:rsid w:val="0053010A"/>
  </w:style>
  <w:style w:type="character" w:customStyle="1" w:styleId="WW8Num38z4">
    <w:name w:val="WW8Num38z4"/>
    <w:rsid w:val="0053010A"/>
  </w:style>
  <w:style w:type="character" w:customStyle="1" w:styleId="WW8Num38z5">
    <w:name w:val="WW8Num38z5"/>
    <w:rsid w:val="0053010A"/>
  </w:style>
  <w:style w:type="character" w:customStyle="1" w:styleId="WW8Num38z6">
    <w:name w:val="WW8Num38z6"/>
    <w:rsid w:val="0053010A"/>
  </w:style>
  <w:style w:type="character" w:customStyle="1" w:styleId="WW8Num38z7">
    <w:name w:val="WW8Num38z7"/>
    <w:rsid w:val="0053010A"/>
  </w:style>
  <w:style w:type="character" w:customStyle="1" w:styleId="WW8Num38z8">
    <w:name w:val="WW8Num38z8"/>
    <w:rsid w:val="0053010A"/>
  </w:style>
  <w:style w:type="character" w:customStyle="1" w:styleId="WW8Num39z0">
    <w:name w:val="WW8Num39z0"/>
    <w:rsid w:val="0053010A"/>
    <w:rPr>
      <w:rFonts w:ascii="Symbol" w:hAnsi="Symbol" w:cs="Symbol"/>
    </w:rPr>
  </w:style>
  <w:style w:type="character" w:customStyle="1" w:styleId="WW8Num39z1">
    <w:name w:val="WW8Num39z1"/>
    <w:rsid w:val="0053010A"/>
  </w:style>
  <w:style w:type="character" w:customStyle="1" w:styleId="WW8Num39z2">
    <w:name w:val="WW8Num39z2"/>
    <w:rsid w:val="0053010A"/>
  </w:style>
  <w:style w:type="character" w:customStyle="1" w:styleId="WW8Num39z3">
    <w:name w:val="WW8Num39z3"/>
    <w:rsid w:val="0053010A"/>
  </w:style>
  <w:style w:type="character" w:customStyle="1" w:styleId="WW8Num39z4">
    <w:name w:val="WW8Num39z4"/>
    <w:rsid w:val="0053010A"/>
  </w:style>
  <w:style w:type="character" w:customStyle="1" w:styleId="WW8Num39z5">
    <w:name w:val="WW8Num39z5"/>
    <w:rsid w:val="0053010A"/>
  </w:style>
  <w:style w:type="character" w:customStyle="1" w:styleId="WW8Num39z6">
    <w:name w:val="WW8Num39z6"/>
    <w:rsid w:val="0053010A"/>
  </w:style>
  <w:style w:type="character" w:customStyle="1" w:styleId="WW8Num39z7">
    <w:name w:val="WW8Num39z7"/>
    <w:rsid w:val="0053010A"/>
  </w:style>
  <w:style w:type="character" w:customStyle="1" w:styleId="WW8Num39z8">
    <w:name w:val="WW8Num39z8"/>
    <w:rsid w:val="0053010A"/>
  </w:style>
  <w:style w:type="character" w:customStyle="1" w:styleId="WW8Num16z1">
    <w:name w:val="WW8Num16z1"/>
    <w:rsid w:val="0053010A"/>
    <w:rPr>
      <w:rFonts w:cs="Times New Roman"/>
      <w:b w:val="0"/>
      <w:bCs w:val="0"/>
      <w:iCs/>
    </w:rPr>
  </w:style>
  <w:style w:type="character" w:customStyle="1" w:styleId="WW8Num16z2">
    <w:name w:val="WW8Num16z2"/>
    <w:rsid w:val="0053010A"/>
  </w:style>
  <w:style w:type="character" w:customStyle="1" w:styleId="WW8Num16z3">
    <w:name w:val="WW8Num16z3"/>
    <w:rsid w:val="0053010A"/>
  </w:style>
  <w:style w:type="character" w:customStyle="1" w:styleId="WW8Num16z4">
    <w:name w:val="WW8Num16z4"/>
    <w:rsid w:val="0053010A"/>
  </w:style>
  <w:style w:type="character" w:customStyle="1" w:styleId="WW8Num16z5">
    <w:name w:val="WW8Num16z5"/>
    <w:rsid w:val="0053010A"/>
  </w:style>
  <w:style w:type="character" w:customStyle="1" w:styleId="WW8Num16z6">
    <w:name w:val="WW8Num16z6"/>
    <w:rsid w:val="0053010A"/>
  </w:style>
  <w:style w:type="character" w:customStyle="1" w:styleId="WW8Num16z7">
    <w:name w:val="WW8Num16z7"/>
    <w:rsid w:val="0053010A"/>
  </w:style>
  <w:style w:type="character" w:customStyle="1" w:styleId="WW8Num16z8">
    <w:name w:val="WW8Num16z8"/>
    <w:rsid w:val="0053010A"/>
  </w:style>
  <w:style w:type="character" w:customStyle="1" w:styleId="WW8Num8z4">
    <w:name w:val="WW8Num8z4"/>
    <w:rsid w:val="0053010A"/>
  </w:style>
  <w:style w:type="character" w:customStyle="1" w:styleId="WW8Num8z5">
    <w:name w:val="WW8Num8z5"/>
    <w:rsid w:val="0053010A"/>
  </w:style>
  <w:style w:type="character" w:customStyle="1" w:styleId="WW8Num8z6">
    <w:name w:val="WW8Num8z6"/>
    <w:rsid w:val="0053010A"/>
  </w:style>
  <w:style w:type="character" w:customStyle="1" w:styleId="WW8Num8z7">
    <w:name w:val="WW8Num8z7"/>
    <w:rsid w:val="0053010A"/>
  </w:style>
  <w:style w:type="character" w:customStyle="1" w:styleId="WW8Num8z8">
    <w:name w:val="WW8Num8z8"/>
    <w:rsid w:val="0053010A"/>
  </w:style>
  <w:style w:type="character" w:customStyle="1" w:styleId="Domylnaczcionkaakapitu2">
    <w:name w:val="Domyślna czcionka akapitu2"/>
    <w:rsid w:val="0053010A"/>
  </w:style>
  <w:style w:type="character" w:customStyle="1" w:styleId="WW8Num40z0">
    <w:name w:val="WW8Num40z0"/>
    <w:rsid w:val="0053010A"/>
    <w:rPr>
      <w:rFonts w:ascii="Times New Roman" w:hAnsi="Times New Roman" w:cs="Times New Roman"/>
      <w:b w:val="0"/>
      <w:bCs w:val="0"/>
      <w:color w:val="auto"/>
    </w:rPr>
  </w:style>
  <w:style w:type="character" w:customStyle="1" w:styleId="WW8Num40z1">
    <w:name w:val="WW8Num40z1"/>
    <w:rsid w:val="0053010A"/>
  </w:style>
  <w:style w:type="character" w:customStyle="1" w:styleId="WW8Num40z2">
    <w:name w:val="WW8Num40z2"/>
    <w:rsid w:val="0053010A"/>
  </w:style>
  <w:style w:type="character" w:customStyle="1" w:styleId="WW8Num40z3">
    <w:name w:val="WW8Num40z3"/>
    <w:rsid w:val="0053010A"/>
  </w:style>
  <w:style w:type="character" w:customStyle="1" w:styleId="WW8Num40z4">
    <w:name w:val="WW8Num40z4"/>
    <w:rsid w:val="0053010A"/>
  </w:style>
  <w:style w:type="character" w:customStyle="1" w:styleId="WW8Num40z5">
    <w:name w:val="WW8Num40z5"/>
    <w:rsid w:val="0053010A"/>
  </w:style>
  <w:style w:type="character" w:customStyle="1" w:styleId="WW8Num40z6">
    <w:name w:val="WW8Num40z6"/>
    <w:rsid w:val="0053010A"/>
  </w:style>
  <w:style w:type="character" w:customStyle="1" w:styleId="WW8Num40z7">
    <w:name w:val="WW8Num40z7"/>
    <w:rsid w:val="0053010A"/>
  </w:style>
  <w:style w:type="character" w:customStyle="1" w:styleId="WW8Num40z8">
    <w:name w:val="WW8Num40z8"/>
    <w:rsid w:val="0053010A"/>
  </w:style>
  <w:style w:type="character" w:customStyle="1" w:styleId="WW8Num41z0">
    <w:name w:val="WW8Num41z0"/>
    <w:rsid w:val="0053010A"/>
    <w:rPr>
      <w:rFonts w:ascii="Times New Roman" w:hAnsi="Times New Roman" w:cs="Times New Roman"/>
      <w:b/>
      <w:bCs w:val="0"/>
      <w:color w:val="auto"/>
    </w:rPr>
  </w:style>
  <w:style w:type="character" w:customStyle="1" w:styleId="WW8Num41z1">
    <w:name w:val="WW8Num41z1"/>
    <w:rsid w:val="0053010A"/>
  </w:style>
  <w:style w:type="character" w:customStyle="1" w:styleId="WW8Num41z2">
    <w:name w:val="WW8Num41z2"/>
    <w:rsid w:val="0053010A"/>
  </w:style>
  <w:style w:type="character" w:customStyle="1" w:styleId="WW8Num41z3">
    <w:name w:val="WW8Num41z3"/>
    <w:rsid w:val="0053010A"/>
  </w:style>
  <w:style w:type="character" w:customStyle="1" w:styleId="WW8Num41z4">
    <w:name w:val="WW8Num41z4"/>
    <w:rsid w:val="0053010A"/>
  </w:style>
  <w:style w:type="character" w:customStyle="1" w:styleId="WW8Num41z5">
    <w:name w:val="WW8Num41z5"/>
    <w:rsid w:val="0053010A"/>
  </w:style>
  <w:style w:type="character" w:customStyle="1" w:styleId="WW8Num41z6">
    <w:name w:val="WW8Num41z6"/>
    <w:rsid w:val="0053010A"/>
  </w:style>
  <w:style w:type="character" w:customStyle="1" w:styleId="WW8Num41z7">
    <w:name w:val="WW8Num41z7"/>
    <w:rsid w:val="0053010A"/>
  </w:style>
  <w:style w:type="character" w:customStyle="1" w:styleId="WW8Num41z8">
    <w:name w:val="WW8Num41z8"/>
    <w:rsid w:val="0053010A"/>
  </w:style>
  <w:style w:type="character" w:customStyle="1" w:styleId="WW8Num42z1">
    <w:name w:val="WW8Num42z1"/>
    <w:rsid w:val="0053010A"/>
  </w:style>
  <w:style w:type="character" w:customStyle="1" w:styleId="WW8Num42z2">
    <w:name w:val="WW8Num42z2"/>
    <w:rsid w:val="0053010A"/>
  </w:style>
  <w:style w:type="character" w:customStyle="1" w:styleId="WW8Num42z3">
    <w:name w:val="WW8Num42z3"/>
    <w:rsid w:val="0053010A"/>
  </w:style>
  <w:style w:type="character" w:customStyle="1" w:styleId="WW8Num42z4">
    <w:name w:val="WW8Num42z4"/>
    <w:rsid w:val="0053010A"/>
  </w:style>
  <w:style w:type="character" w:customStyle="1" w:styleId="WW8Num42z5">
    <w:name w:val="WW8Num42z5"/>
    <w:rsid w:val="0053010A"/>
  </w:style>
  <w:style w:type="character" w:customStyle="1" w:styleId="WW8Num42z6">
    <w:name w:val="WW8Num42z6"/>
    <w:rsid w:val="0053010A"/>
  </w:style>
  <w:style w:type="character" w:customStyle="1" w:styleId="WW8Num42z7">
    <w:name w:val="WW8Num42z7"/>
    <w:rsid w:val="0053010A"/>
  </w:style>
  <w:style w:type="character" w:customStyle="1" w:styleId="WW8Num42z8">
    <w:name w:val="WW8Num42z8"/>
    <w:rsid w:val="0053010A"/>
  </w:style>
  <w:style w:type="character" w:customStyle="1" w:styleId="WW8Num43z0">
    <w:name w:val="WW8Num43z0"/>
    <w:rsid w:val="0053010A"/>
    <w:rPr>
      <w:rFonts w:cs="Times New Roman"/>
      <w:b/>
    </w:rPr>
  </w:style>
  <w:style w:type="character" w:customStyle="1" w:styleId="WW8Num43z1">
    <w:name w:val="WW8Num43z1"/>
    <w:rsid w:val="0053010A"/>
  </w:style>
  <w:style w:type="character" w:customStyle="1" w:styleId="WW8Num43z2">
    <w:name w:val="WW8Num43z2"/>
    <w:rsid w:val="0053010A"/>
  </w:style>
  <w:style w:type="character" w:customStyle="1" w:styleId="WW8Num43z3">
    <w:name w:val="WW8Num43z3"/>
    <w:rsid w:val="0053010A"/>
  </w:style>
  <w:style w:type="character" w:customStyle="1" w:styleId="WW8Num43z4">
    <w:name w:val="WW8Num43z4"/>
    <w:rsid w:val="0053010A"/>
  </w:style>
  <w:style w:type="character" w:customStyle="1" w:styleId="WW8Num43z5">
    <w:name w:val="WW8Num43z5"/>
    <w:rsid w:val="0053010A"/>
  </w:style>
  <w:style w:type="character" w:customStyle="1" w:styleId="WW8Num43z6">
    <w:name w:val="WW8Num43z6"/>
    <w:rsid w:val="0053010A"/>
  </w:style>
  <w:style w:type="character" w:customStyle="1" w:styleId="WW8Num43z7">
    <w:name w:val="WW8Num43z7"/>
    <w:rsid w:val="0053010A"/>
  </w:style>
  <w:style w:type="character" w:customStyle="1" w:styleId="WW8Num43z8">
    <w:name w:val="WW8Num43z8"/>
    <w:rsid w:val="0053010A"/>
  </w:style>
  <w:style w:type="character" w:customStyle="1" w:styleId="WW8NumSt33z0">
    <w:name w:val="WW8NumSt33z0"/>
    <w:rsid w:val="0053010A"/>
    <w:rPr>
      <w:rFonts w:cs="Symbol"/>
    </w:rPr>
  </w:style>
  <w:style w:type="character" w:customStyle="1" w:styleId="Domylnaczcionkaakapitu1">
    <w:name w:val="Domyślna czcionka akapitu1"/>
    <w:rsid w:val="0053010A"/>
  </w:style>
  <w:style w:type="character" w:customStyle="1" w:styleId="Nagwek6Znak">
    <w:name w:val="Nagłówek 6 Znak"/>
    <w:rsid w:val="0053010A"/>
    <w:rPr>
      <w:rFonts w:ascii="Times New Roman" w:eastAsia="Cambria" w:hAnsi="Times New Roman" w:cs="Times New Roman"/>
      <w:b/>
      <w:bCs/>
      <w:sz w:val="24"/>
      <w:szCs w:val="24"/>
    </w:rPr>
  </w:style>
  <w:style w:type="character" w:customStyle="1" w:styleId="Internetlink">
    <w:name w:val="Internet link"/>
    <w:rsid w:val="0053010A"/>
    <w:rPr>
      <w:color w:val="0000FF"/>
      <w:u w:val="single"/>
    </w:rPr>
  </w:style>
  <w:style w:type="character" w:customStyle="1" w:styleId="txt-new">
    <w:name w:val="txt-new"/>
    <w:rsid w:val="0053010A"/>
  </w:style>
  <w:style w:type="character" w:customStyle="1" w:styleId="NagwekZnak">
    <w:name w:val="Nagłówek Znak"/>
    <w:uiPriority w:val="99"/>
    <w:rsid w:val="0053010A"/>
    <w:rPr>
      <w:rFonts w:ascii="Cambria" w:eastAsia="Cambria" w:hAnsi="Cambria" w:cs="Cambria"/>
      <w:sz w:val="24"/>
      <w:szCs w:val="24"/>
    </w:rPr>
  </w:style>
  <w:style w:type="character" w:customStyle="1" w:styleId="StopkaZnak">
    <w:name w:val="Stopka Znak"/>
    <w:uiPriority w:val="99"/>
    <w:qFormat/>
    <w:rsid w:val="0053010A"/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rsid w:val="0053010A"/>
    <w:rPr>
      <w:rFonts w:ascii="Cambria" w:eastAsia="Cambria" w:hAnsi="Cambria" w:cs="Cambria"/>
      <w:sz w:val="24"/>
      <w:szCs w:val="24"/>
    </w:rPr>
  </w:style>
  <w:style w:type="character" w:customStyle="1" w:styleId="PodtytuZnak">
    <w:name w:val="Podtytuł Znak"/>
    <w:rsid w:val="0053010A"/>
    <w:rPr>
      <w:rFonts w:ascii="Cambria" w:hAnsi="Cambria" w:cs="F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uiPriority w:val="99"/>
    <w:rsid w:val="0053010A"/>
    <w:rPr>
      <w:rFonts w:ascii="Tahoma" w:eastAsia="Cambria" w:hAnsi="Tahoma" w:cs="Tahoma"/>
      <w:sz w:val="16"/>
      <w:szCs w:val="16"/>
    </w:rPr>
  </w:style>
  <w:style w:type="character" w:customStyle="1" w:styleId="TekstprzypisukocowegoZnak">
    <w:name w:val="Tekst przypisu końcowego Znak"/>
    <w:rsid w:val="0053010A"/>
    <w:rPr>
      <w:rFonts w:ascii="Cambria" w:eastAsia="Cambria" w:hAnsi="Cambria" w:cs="Cambria"/>
      <w:sz w:val="20"/>
      <w:szCs w:val="20"/>
    </w:rPr>
  </w:style>
  <w:style w:type="character" w:customStyle="1" w:styleId="Znakiprzypiswkocowych">
    <w:name w:val="Znaki przypisów końcowych"/>
    <w:rsid w:val="0053010A"/>
    <w:rPr>
      <w:vertAlign w:val="superscript"/>
    </w:rPr>
  </w:style>
  <w:style w:type="character" w:customStyle="1" w:styleId="TekstprzypisudolnegoZnak">
    <w:name w:val="Tekst przypisu dolnego Znak"/>
    <w:rsid w:val="0053010A"/>
    <w:rPr>
      <w:rFonts w:ascii="Cambria" w:eastAsia="Cambria" w:hAnsi="Cambria" w:cs="Cambria"/>
      <w:sz w:val="20"/>
      <w:szCs w:val="20"/>
    </w:rPr>
  </w:style>
  <w:style w:type="character" w:customStyle="1" w:styleId="Znakiprzypiswdolnych">
    <w:name w:val="Znaki przypisów dolnych"/>
    <w:rsid w:val="0053010A"/>
    <w:rPr>
      <w:vertAlign w:val="superscript"/>
    </w:rPr>
  </w:style>
  <w:style w:type="character" w:customStyle="1" w:styleId="Nagwek1Znak">
    <w:name w:val="Nagłówek 1 Znak"/>
    <w:rsid w:val="0053010A"/>
    <w:rPr>
      <w:rFonts w:ascii="Cambria" w:hAnsi="Cambria" w:cs="F"/>
      <w:b/>
      <w:bCs/>
      <w:color w:val="365F91"/>
      <w:sz w:val="28"/>
      <w:szCs w:val="28"/>
    </w:rPr>
  </w:style>
  <w:style w:type="character" w:customStyle="1" w:styleId="Nagwek2Znak">
    <w:name w:val="Nagłówek 2 Znak"/>
    <w:rsid w:val="0053010A"/>
    <w:rPr>
      <w:rFonts w:ascii="Cambria" w:hAnsi="Cambria" w:cs="F"/>
      <w:b/>
      <w:bCs/>
      <w:color w:val="4F81BD"/>
      <w:sz w:val="26"/>
      <w:szCs w:val="26"/>
    </w:rPr>
  </w:style>
  <w:style w:type="character" w:customStyle="1" w:styleId="Nagwek3Znak">
    <w:name w:val="Nagłówek 3 Znak"/>
    <w:rsid w:val="0053010A"/>
    <w:rPr>
      <w:rFonts w:ascii="Cambria" w:hAnsi="Cambria" w:cs="F"/>
      <w:b/>
      <w:bCs/>
      <w:color w:val="4F81BD"/>
      <w:sz w:val="24"/>
      <w:szCs w:val="24"/>
    </w:rPr>
  </w:style>
  <w:style w:type="character" w:customStyle="1" w:styleId="Nagwek4Znak">
    <w:name w:val="Nagłówek 4 Znak"/>
    <w:rsid w:val="0053010A"/>
    <w:rPr>
      <w:rFonts w:ascii="Cambria" w:hAnsi="Cambria" w:cs="F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rsid w:val="0053010A"/>
    <w:rPr>
      <w:rFonts w:ascii="Cambria" w:hAnsi="Cambria" w:cs="F"/>
      <w:color w:val="243F60"/>
      <w:sz w:val="24"/>
      <w:szCs w:val="24"/>
    </w:rPr>
  </w:style>
  <w:style w:type="character" w:customStyle="1" w:styleId="ListLabel1">
    <w:name w:val="ListLabel 1"/>
    <w:rsid w:val="0053010A"/>
    <w:rPr>
      <w:rFonts w:cs="Symbol"/>
      <w:color w:val="000000"/>
    </w:rPr>
  </w:style>
  <w:style w:type="character" w:customStyle="1" w:styleId="ListLabel2">
    <w:name w:val="ListLabel 2"/>
    <w:rsid w:val="0053010A"/>
    <w:rPr>
      <w:rFonts w:cs="Times New Roman"/>
    </w:rPr>
  </w:style>
  <w:style w:type="character" w:customStyle="1" w:styleId="ListLabel3">
    <w:name w:val="ListLabel 3"/>
    <w:rsid w:val="0053010A"/>
    <w:rPr>
      <w:rFonts w:cs="Wingdings"/>
    </w:rPr>
  </w:style>
  <w:style w:type="character" w:customStyle="1" w:styleId="ListLabel4">
    <w:name w:val="ListLabel 4"/>
    <w:rsid w:val="0053010A"/>
    <w:rPr>
      <w:rFonts w:cs="Courier New"/>
    </w:rPr>
  </w:style>
  <w:style w:type="character" w:customStyle="1" w:styleId="ListLabel5">
    <w:name w:val="ListLabel 5"/>
    <w:rsid w:val="0053010A"/>
    <w:rPr>
      <w:rFonts w:eastAsia="Times New Roman" w:cs="Times New Roman"/>
    </w:rPr>
  </w:style>
  <w:style w:type="character" w:customStyle="1" w:styleId="ListLabel6">
    <w:name w:val="ListLabel 6"/>
    <w:rsid w:val="0053010A"/>
    <w:rPr>
      <w:rFonts w:cs="Symbol"/>
      <w:bCs/>
    </w:rPr>
  </w:style>
  <w:style w:type="character" w:customStyle="1" w:styleId="ListLabel7">
    <w:name w:val="ListLabel 7"/>
    <w:rsid w:val="0053010A"/>
    <w:rPr>
      <w:rFonts w:cs="Times New Roman"/>
      <w:color w:val="000000"/>
    </w:rPr>
  </w:style>
  <w:style w:type="character" w:customStyle="1" w:styleId="ListLabel8">
    <w:name w:val="ListLabel 8"/>
    <w:rsid w:val="0053010A"/>
    <w:rPr>
      <w:rFonts w:cs="Times New Roman"/>
      <w:b w:val="0"/>
      <w:iCs/>
    </w:rPr>
  </w:style>
  <w:style w:type="character" w:customStyle="1" w:styleId="ListLabel9">
    <w:name w:val="ListLabel 9"/>
    <w:rsid w:val="0053010A"/>
    <w:rPr>
      <w:rFonts w:cs="Times New Roman"/>
      <w:bCs/>
      <w:lang w:val="de-DE"/>
    </w:rPr>
  </w:style>
  <w:style w:type="character" w:customStyle="1" w:styleId="ListLabel10">
    <w:name w:val="ListLabel 10"/>
    <w:rsid w:val="0053010A"/>
    <w:rPr>
      <w:rFonts w:cs="Symbol"/>
      <w:sz w:val="20"/>
    </w:rPr>
  </w:style>
  <w:style w:type="character" w:customStyle="1" w:styleId="ListLabel11">
    <w:name w:val="ListLabel 11"/>
    <w:rsid w:val="0053010A"/>
    <w:rPr>
      <w:rFonts w:cs="Times New Roman"/>
      <w:bCs/>
      <w:color w:val="00000A"/>
    </w:rPr>
  </w:style>
  <w:style w:type="character" w:customStyle="1" w:styleId="ListLabel12">
    <w:name w:val="ListLabel 12"/>
    <w:rsid w:val="0053010A"/>
    <w:rPr>
      <w:rFonts w:cs="Symbol"/>
    </w:rPr>
  </w:style>
  <w:style w:type="character" w:customStyle="1" w:styleId="ListLabel13">
    <w:name w:val="ListLabel 13"/>
    <w:rsid w:val="0053010A"/>
    <w:rPr>
      <w:rFonts w:cs="Times New Roman"/>
      <w:b w:val="0"/>
    </w:rPr>
  </w:style>
  <w:style w:type="character" w:customStyle="1" w:styleId="ListLabel14">
    <w:name w:val="ListLabel 14"/>
    <w:rsid w:val="0053010A"/>
    <w:rPr>
      <w:rFonts w:cs="Times New Roman"/>
      <w:bCs/>
    </w:rPr>
  </w:style>
  <w:style w:type="character" w:customStyle="1" w:styleId="ListLabel15">
    <w:name w:val="ListLabel 15"/>
    <w:rsid w:val="0053010A"/>
    <w:rPr>
      <w:iCs/>
    </w:rPr>
  </w:style>
  <w:style w:type="character" w:customStyle="1" w:styleId="ListLabel16">
    <w:name w:val="ListLabel 16"/>
    <w:rsid w:val="0053010A"/>
    <w:rPr>
      <w:rFonts w:cs="Times New Roman"/>
      <w:iCs/>
    </w:rPr>
  </w:style>
  <w:style w:type="character" w:customStyle="1" w:styleId="ListLabel17">
    <w:name w:val="ListLabel 17"/>
    <w:rsid w:val="0053010A"/>
    <w:rPr>
      <w:b w:val="0"/>
    </w:rPr>
  </w:style>
  <w:style w:type="character" w:customStyle="1" w:styleId="FootnoteSymbol">
    <w:name w:val="Footnote Symbol"/>
    <w:rsid w:val="0053010A"/>
  </w:style>
  <w:style w:type="character" w:customStyle="1" w:styleId="Footnoteanchor">
    <w:name w:val="Footnote anchor"/>
    <w:rsid w:val="0053010A"/>
    <w:rPr>
      <w:vertAlign w:val="superscript"/>
    </w:rPr>
  </w:style>
  <w:style w:type="character" w:styleId="Hipercze">
    <w:name w:val="Hyperlink"/>
    <w:uiPriority w:val="99"/>
    <w:rsid w:val="0053010A"/>
    <w:rPr>
      <w:color w:val="0000FF"/>
      <w:u w:val="single"/>
    </w:rPr>
  </w:style>
  <w:style w:type="character" w:customStyle="1" w:styleId="EndnoteSymbol">
    <w:name w:val="Endnote Symbol"/>
    <w:rsid w:val="0053010A"/>
  </w:style>
  <w:style w:type="character" w:customStyle="1" w:styleId="Symbolewypunktowania">
    <w:name w:val="Symbole wypunktowania"/>
    <w:rsid w:val="0053010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53010A"/>
  </w:style>
  <w:style w:type="character" w:customStyle="1" w:styleId="Znakiwypunktowania">
    <w:name w:val="Znaki wypunktowania"/>
    <w:rsid w:val="0053010A"/>
    <w:rPr>
      <w:rFonts w:ascii="OpenSymbol" w:eastAsia="OpenSymbol" w:hAnsi="OpenSymbol" w:cs="OpenSymbol"/>
    </w:rPr>
  </w:style>
  <w:style w:type="character" w:customStyle="1" w:styleId="ListLabel127">
    <w:name w:val="ListLabel 127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8">
    <w:name w:val="ListLabel 128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9">
    <w:name w:val="ListLabel 129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0">
    <w:name w:val="ListLabel 13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1">
    <w:name w:val="ListLabel 131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2">
    <w:name w:val="ListLabel 132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3">
    <w:name w:val="ListLabel 13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4">
    <w:name w:val="ListLabel 13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35">
    <w:name w:val="ListLabel 13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0">
    <w:name w:val="ListLabel 10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1">
    <w:name w:val="ListLabel 101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2">
    <w:name w:val="ListLabel 102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3">
    <w:name w:val="ListLabel 10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4">
    <w:name w:val="ListLabel 10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5">
    <w:name w:val="ListLabel 10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6">
    <w:name w:val="ListLabel 106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7">
    <w:name w:val="ListLabel 107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8">
    <w:name w:val="ListLabel 108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09">
    <w:name w:val="ListLabel 109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0">
    <w:name w:val="ListLabel 11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1">
    <w:name w:val="ListLabel 111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2">
    <w:name w:val="ListLabel 112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3">
    <w:name w:val="ListLabel 11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4">
    <w:name w:val="ListLabel 11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5">
    <w:name w:val="ListLabel 11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6">
    <w:name w:val="ListLabel 116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7">
    <w:name w:val="ListLabel 117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424">
    <w:name w:val="ListLabel 424"/>
    <w:rsid w:val="0053010A"/>
    <w:rPr>
      <w:rFonts w:cs="Courier New"/>
    </w:rPr>
  </w:style>
  <w:style w:type="character" w:customStyle="1" w:styleId="ListLabel425">
    <w:name w:val="ListLabel 425"/>
    <w:rsid w:val="0053010A"/>
    <w:rPr>
      <w:rFonts w:cs="Courier New"/>
    </w:rPr>
  </w:style>
  <w:style w:type="character" w:customStyle="1" w:styleId="ListLabel426">
    <w:name w:val="ListLabel 426"/>
    <w:rsid w:val="0053010A"/>
    <w:rPr>
      <w:rFonts w:cs="Courier New"/>
    </w:rPr>
  </w:style>
  <w:style w:type="character" w:customStyle="1" w:styleId="ListLabel427">
    <w:name w:val="ListLabel 427"/>
    <w:rsid w:val="0053010A"/>
    <w:rPr>
      <w:rFonts w:cs="Courier New"/>
    </w:rPr>
  </w:style>
  <w:style w:type="character" w:customStyle="1" w:styleId="ListLabel428">
    <w:name w:val="ListLabel 428"/>
    <w:rsid w:val="0053010A"/>
    <w:rPr>
      <w:rFonts w:cs="Courier New"/>
    </w:rPr>
  </w:style>
  <w:style w:type="character" w:customStyle="1" w:styleId="ListLabel429">
    <w:name w:val="ListLabel 429"/>
    <w:rsid w:val="0053010A"/>
    <w:rPr>
      <w:rFonts w:cs="Courier New"/>
    </w:rPr>
  </w:style>
  <w:style w:type="character" w:customStyle="1" w:styleId="ListLabel430">
    <w:name w:val="ListLabel 430"/>
    <w:rsid w:val="0053010A"/>
    <w:rPr>
      <w:rFonts w:cs="Courier New"/>
    </w:rPr>
  </w:style>
  <w:style w:type="character" w:customStyle="1" w:styleId="ListLabel431">
    <w:name w:val="ListLabel 431"/>
    <w:rsid w:val="0053010A"/>
    <w:rPr>
      <w:rFonts w:cs="Courier New"/>
    </w:rPr>
  </w:style>
  <w:style w:type="character" w:customStyle="1" w:styleId="ListLabel432">
    <w:name w:val="ListLabel 432"/>
    <w:rsid w:val="0053010A"/>
    <w:rPr>
      <w:rFonts w:cs="Courier New"/>
    </w:rPr>
  </w:style>
  <w:style w:type="character" w:customStyle="1" w:styleId="ListLabel433">
    <w:name w:val="ListLabel 433"/>
    <w:rsid w:val="0053010A"/>
    <w:rPr>
      <w:rFonts w:cs="Courier New"/>
    </w:rPr>
  </w:style>
  <w:style w:type="character" w:customStyle="1" w:styleId="ListLabel434">
    <w:name w:val="ListLabel 434"/>
    <w:rsid w:val="0053010A"/>
    <w:rPr>
      <w:rFonts w:cs="Courier New"/>
    </w:rPr>
  </w:style>
  <w:style w:type="character" w:customStyle="1" w:styleId="ListLabel435">
    <w:name w:val="ListLabel 435"/>
    <w:rsid w:val="0053010A"/>
    <w:rPr>
      <w:rFonts w:cs="Courier New"/>
    </w:rPr>
  </w:style>
  <w:style w:type="character" w:customStyle="1" w:styleId="ListLabel397">
    <w:name w:val="ListLabel 397"/>
    <w:rsid w:val="0053010A"/>
    <w:rPr>
      <w:b/>
    </w:rPr>
  </w:style>
  <w:style w:type="character" w:customStyle="1" w:styleId="ListLabel118">
    <w:name w:val="ListLabel 118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19">
    <w:name w:val="ListLabel 119"/>
    <w:rsid w:val="0053010A"/>
    <w:rPr>
      <w:rFonts w:eastAsia="Times New Roman" w:cs="Times New Roman"/>
      <w:b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0">
    <w:name w:val="ListLabel 120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1">
    <w:name w:val="ListLabel 121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2">
    <w:name w:val="ListLabel 122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3">
    <w:name w:val="ListLabel 123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4">
    <w:name w:val="ListLabel 124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5">
    <w:name w:val="ListLabel 125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ListLabel126">
    <w:name w:val="ListLabel 126"/>
    <w:rsid w:val="0053010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Teksttreci">
    <w:name w:val="Tekst treści_"/>
    <w:rsid w:val="0053010A"/>
    <w:rPr>
      <w:rFonts w:ascii="Times New Roman" w:hAnsi="Times New Roman" w:cs="Times New Roman"/>
      <w:sz w:val="23"/>
      <w:szCs w:val="23"/>
      <w:u w:val="none"/>
    </w:rPr>
  </w:style>
  <w:style w:type="paragraph" w:customStyle="1" w:styleId="Nagwek30">
    <w:name w:val="Nagłówek3"/>
    <w:basedOn w:val="Normalny"/>
    <w:next w:val="Tekstpodstawowy"/>
    <w:rsid w:val="005301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3010A"/>
    <w:pPr>
      <w:spacing w:after="120"/>
    </w:pPr>
  </w:style>
  <w:style w:type="paragraph" w:styleId="Lista">
    <w:name w:val="List"/>
    <w:basedOn w:val="Textbody"/>
    <w:rsid w:val="0053010A"/>
    <w:pPr>
      <w:spacing w:after="0"/>
      <w:jc w:val="both"/>
    </w:pPr>
    <w:rPr>
      <w:rFonts w:eastAsia="Times New Roman" w:cs="Tahoma"/>
      <w:szCs w:val="20"/>
    </w:rPr>
  </w:style>
  <w:style w:type="paragraph" w:customStyle="1" w:styleId="Podpis2">
    <w:name w:val="Podpis2"/>
    <w:basedOn w:val="Normalny"/>
    <w:rsid w:val="00530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3010A"/>
    <w:pPr>
      <w:suppressLineNumbers/>
    </w:pPr>
    <w:rPr>
      <w:rFonts w:cs="Mangal"/>
    </w:rPr>
  </w:style>
  <w:style w:type="paragraph" w:customStyle="1" w:styleId="Standard">
    <w:name w:val="Standard"/>
    <w:qFormat/>
    <w:rsid w:val="0053010A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Heading">
    <w:name w:val="Heading"/>
    <w:basedOn w:val="Standard"/>
    <w:rsid w:val="0053010A"/>
    <w:pPr>
      <w:suppressLineNumbers/>
    </w:pPr>
  </w:style>
  <w:style w:type="paragraph" w:customStyle="1" w:styleId="Nagwek20">
    <w:name w:val="Nagłówek2"/>
    <w:basedOn w:val="Normalny"/>
    <w:next w:val="Tekstpodstawowy"/>
    <w:rsid w:val="005301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3010A"/>
    <w:pPr>
      <w:spacing w:after="120"/>
    </w:pPr>
  </w:style>
  <w:style w:type="paragraph" w:customStyle="1" w:styleId="Legenda2">
    <w:name w:val="Legenda2"/>
    <w:basedOn w:val="Normalny"/>
    <w:rsid w:val="00530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5301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530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Standard"/>
    <w:rsid w:val="0053010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3010A"/>
    <w:pPr>
      <w:suppressLineNumbers/>
    </w:pPr>
  </w:style>
  <w:style w:type="paragraph" w:customStyle="1" w:styleId="Nagwek40">
    <w:name w:val="Nagłówek4"/>
    <w:basedOn w:val="Standard"/>
    <w:rsid w:val="0053010A"/>
    <w:pPr>
      <w:jc w:val="center"/>
    </w:pPr>
    <w:rPr>
      <w:rFonts w:eastAsia="Times New Roman" w:cs="Times New Roman"/>
      <w:b/>
      <w:sz w:val="28"/>
      <w:szCs w:val="20"/>
    </w:rPr>
  </w:style>
  <w:style w:type="paragraph" w:styleId="Stopka">
    <w:name w:val="footer"/>
    <w:basedOn w:val="Standard"/>
    <w:uiPriority w:val="99"/>
    <w:rsid w:val="0053010A"/>
    <w:pPr>
      <w:suppressLineNumbers/>
    </w:pPr>
  </w:style>
  <w:style w:type="paragraph" w:customStyle="1" w:styleId="ust">
    <w:name w:val="ust"/>
    <w:rsid w:val="0053010A"/>
    <w:pPr>
      <w:suppressAutoHyphens/>
      <w:spacing w:before="60" w:after="60"/>
      <w:ind w:left="426" w:hanging="284"/>
      <w:jc w:val="both"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Default">
    <w:name w:val="Default"/>
    <w:basedOn w:val="Standard"/>
    <w:rsid w:val="0053010A"/>
    <w:rPr>
      <w:rFonts w:ascii="Arial" w:eastAsia="Arial" w:hAnsi="Arial" w:cs="Arial"/>
      <w:color w:val="000000"/>
    </w:rPr>
  </w:style>
  <w:style w:type="paragraph" w:styleId="Podtytu">
    <w:name w:val="Subtitle"/>
    <w:basedOn w:val="Standard"/>
    <w:next w:val="Textbody"/>
    <w:qFormat/>
    <w:rsid w:val="0053010A"/>
    <w:rPr>
      <w:rFonts w:ascii="Cambria" w:hAnsi="Cambria" w:cs="F"/>
      <w:i/>
      <w:iCs/>
      <w:color w:val="4F81BD"/>
      <w:spacing w:val="15"/>
      <w:sz w:val="28"/>
      <w:szCs w:val="28"/>
    </w:rPr>
  </w:style>
  <w:style w:type="paragraph" w:styleId="Tekstdymka">
    <w:name w:val="Balloon Text"/>
    <w:basedOn w:val="Standard"/>
    <w:uiPriority w:val="99"/>
    <w:rsid w:val="0053010A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Podsis rysunku,CW_Lista,L1,Akapit z listą5,Akapit normalny,List Paragraph,Akapit z listą3,Akapit z listą31,Odstavec,2 heading,A_wyliczenie,K-P_odwolanie,maz_wyliczenie,opis dzialania,Akapit z listą BS"/>
    <w:basedOn w:val="Standard"/>
    <w:link w:val="AkapitzlistZnak"/>
    <w:qFormat/>
    <w:rsid w:val="0053010A"/>
    <w:pPr>
      <w:ind w:left="720"/>
    </w:pPr>
  </w:style>
  <w:style w:type="paragraph" w:styleId="Tekstprzypisukocowego">
    <w:name w:val="endnote text"/>
    <w:basedOn w:val="Standard"/>
    <w:rsid w:val="0053010A"/>
    <w:rPr>
      <w:sz w:val="20"/>
      <w:szCs w:val="20"/>
    </w:rPr>
  </w:style>
  <w:style w:type="paragraph" w:styleId="Tekstprzypisudolnego">
    <w:name w:val="footnote text"/>
    <w:basedOn w:val="Standard"/>
    <w:rsid w:val="0053010A"/>
    <w:rPr>
      <w:sz w:val="20"/>
      <w:szCs w:val="20"/>
    </w:rPr>
  </w:style>
  <w:style w:type="paragraph" w:customStyle="1" w:styleId="Contents2">
    <w:name w:val="Contents 2"/>
    <w:basedOn w:val="Standard"/>
    <w:rsid w:val="0053010A"/>
    <w:pPr>
      <w:spacing w:after="100"/>
      <w:ind w:left="240"/>
    </w:pPr>
  </w:style>
  <w:style w:type="paragraph" w:customStyle="1" w:styleId="Contents1">
    <w:name w:val="Contents 1"/>
    <w:basedOn w:val="Standard"/>
    <w:rsid w:val="0053010A"/>
    <w:pPr>
      <w:spacing w:after="100"/>
    </w:pPr>
  </w:style>
  <w:style w:type="paragraph" w:customStyle="1" w:styleId="Footnote">
    <w:name w:val="Footnote"/>
    <w:basedOn w:val="Standard"/>
    <w:rsid w:val="0053010A"/>
    <w:pPr>
      <w:suppressLineNumbers/>
      <w:ind w:left="283" w:hanging="283"/>
    </w:pPr>
    <w:rPr>
      <w:sz w:val="20"/>
      <w:szCs w:val="20"/>
    </w:rPr>
  </w:style>
  <w:style w:type="paragraph" w:customStyle="1" w:styleId="Contents3">
    <w:name w:val="Contents 3"/>
    <w:basedOn w:val="Index"/>
    <w:rsid w:val="0053010A"/>
    <w:pPr>
      <w:ind w:left="566"/>
    </w:pPr>
  </w:style>
  <w:style w:type="paragraph" w:styleId="Nagwek">
    <w:name w:val="header"/>
    <w:basedOn w:val="Standard"/>
    <w:uiPriority w:val="99"/>
    <w:rsid w:val="0053010A"/>
    <w:pPr>
      <w:suppressLineNumbers/>
    </w:pPr>
  </w:style>
  <w:style w:type="paragraph" w:customStyle="1" w:styleId="TableContents">
    <w:name w:val="Table Contents"/>
    <w:basedOn w:val="Standard"/>
    <w:rsid w:val="0053010A"/>
    <w:pPr>
      <w:suppressLineNumbers/>
    </w:pPr>
  </w:style>
  <w:style w:type="paragraph" w:styleId="Spistreci2">
    <w:name w:val="toc 2"/>
    <w:basedOn w:val="Normalny"/>
    <w:next w:val="Normalny"/>
    <w:uiPriority w:val="39"/>
    <w:rsid w:val="0053010A"/>
    <w:pPr>
      <w:spacing w:after="100"/>
      <w:ind w:left="220"/>
    </w:pPr>
  </w:style>
  <w:style w:type="paragraph" w:styleId="Spistreci1">
    <w:name w:val="toc 1"/>
    <w:basedOn w:val="Normalny"/>
    <w:next w:val="Normalny"/>
    <w:rsid w:val="0053010A"/>
    <w:pPr>
      <w:spacing w:after="100"/>
    </w:pPr>
  </w:style>
  <w:style w:type="paragraph" w:styleId="Spistreci3">
    <w:name w:val="toc 3"/>
    <w:basedOn w:val="Indeks"/>
    <w:rsid w:val="0053010A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rsid w:val="0053010A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53010A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53010A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53010A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53010A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53010A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53010A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53010A"/>
    <w:pPr>
      <w:suppressLineNumbers/>
    </w:pPr>
  </w:style>
  <w:style w:type="paragraph" w:customStyle="1" w:styleId="Nagwektabeli">
    <w:name w:val="Nagłówek tabeli"/>
    <w:basedOn w:val="Zawartotabeli"/>
    <w:rsid w:val="0053010A"/>
    <w:pPr>
      <w:jc w:val="center"/>
    </w:pPr>
    <w:rPr>
      <w:b/>
      <w:bCs/>
    </w:rPr>
  </w:style>
  <w:style w:type="paragraph" w:customStyle="1" w:styleId="Nagwek100">
    <w:name w:val="Nagłówek 10"/>
    <w:basedOn w:val="Nagwek20"/>
    <w:next w:val="Tekstpodstawowy"/>
    <w:rsid w:val="0053010A"/>
    <w:pPr>
      <w:spacing w:before="60" w:after="60"/>
    </w:pPr>
    <w:rPr>
      <w:b/>
      <w:bCs/>
      <w:sz w:val="21"/>
      <w:szCs w:val="21"/>
    </w:rPr>
  </w:style>
  <w:style w:type="paragraph" w:customStyle="1" w:styleId="ListParagraph0">
    <w:name w:val="List Paragraph0"/>
    <w:basedOn w:val="Normalny"/>
    <w:rsid w:val="0053010A"/>
    <w:pPr>
      <w:spacing w:after="160"/>
      <w:ind w:left="720"/>
    </w:pPr>
  </w:style>
  <w:style w:type="paragraph" w:customStyle="1" w:styleId="Akapitzlist1">
    <w:name w:val="Akapit z listą1"/>
    <w:basedOn w:val="Standard"/>
    <w:rsid w:val="0053010A"/>
    <w:pPr>
      <w:spacing w:line="276" w:lineRule="auto"/>
      <w:ind w:left="720" w:hanging="431"/>
    </w:pPr>
    <w:rPr>
      <w:rFonts w:ascii="Calibri" w:eastAsia="Times New Roman" w:hAnsi="Calibri" w:cs="Calibri"/>
      <w:sz w:val="22"/>
      <w:szCs w:val="22"/>
    </w:rPr>
  </w:style>
  <w:style w:type="paragraph" w:customStyle="1" w:styleId="Teksttreci1">
    <w:name w:val="Tekst treści1"/>
    <w:basedOn w:val="Normalny"/>
    <w:rsid w:val="0053010A"/>
    <w:pPr>
      <w:shd w:val="clear" w:color="auto" w:fill="FFFFFF"/>
      <w:spacing w:before="180" w:after="60" w:line="240" w:lineRule="atLeast"/>
      <w:ind w:hanging="560"/>
      <w:jc w:val="both"/>
      <w:textAlignment w:val="auto"/>
    </w:pPr>
    <w:rPr>
      <w:rFonts w:ascii="Times New Roman" w:eastAsia="Courier New" w:hAnsi="Times New Roman" w:cs="Times New Roman"/>
      <w:sz w:val="23"/>
      <w:szCs w:val="23"/>
    </w:rPr>
  </w:style>
  <w:style w:type="numbering" w:customStyle="1" w:styleId="WWNum6">
    <w:name w:val="WWNum6"/>
    <w:basedOn w:val="Bezlisty"/>
    <w:rsid w:val="00625992"/>
    <w:pPr>
      <w:numPr>
        <w:numId w:val="3"/>
      </w:numPr>
    </w:pPr>
  </w:style>
  <w:style w:type="paragraph" w:customStyle="1" w:styleId="Styl1">
    <w:name w:val="Styl1"/>
    <w:basedOn w:val="Standard"/>
    <w:rsid w:val="00835B26"/>
    <w:pPr>
      <w:autoSpaceDN w:val="0"/>
      <w:spacing w:before="240"/>
      <w:jc w:val="both"/>
    </w:pPr>
    <w:rPr>
      <w:rFonts w:ascii="Arial" w:eastAsia="Times New Roman" w:hAnsi="Arial" w:cs="Arial"/>
      <w:kern w:val="3"/>
      <w:szCs w:val="20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14A79"/>
    <w:pPr>
      <w:widowControl/>
      <w:numPr>
        <w:numId w:val="0"/>
      </w:numPr>
      <w:suppressAutoHyphens w:val="0"/>
      <w:spacing w:before="240" w:after="0" w:line="259" w:lineRule="auto"/>
      <w:textAlignment w:val="auto"/>
      <w:outlineLvl w:val="9"/>
    </w:pPr>
    <w:rPr>
      <w:rFonts w:ascii="Calibri Light" w:eastAsia="Times New Roman" w:hAnsi="Calibri Light" w:cs="Times New Roman"/>
      <w:b w:val="0"/>
      <w:bCs w:val="0"/>
      <w:color w:val="2E74B5"/>
      <w:kern w:val="0"/>
      <w:sz w:val="32"/>
      <w:szCs w:val="32"/>
      <w:lang w:eastAsia="pl-PL" w:bidi="ar-SA"/>
    </w:rPr>
  </w:style>
  <w:style w:type="paragraph" w:customStyle="1" w:styleId="Standarduser">
    <w:name w:val="Standard (user)"/>
    <w:rsid w:val="000768D5"/>
    <w:pPr>
      <w:widowControl w:val="0"/>
      <w:suppressAutoHyphens/>
      <w:textAlignment w:val="baseline"/>
    </w:pPr>
    <w:rPr>
      <w:rFonts w:cs="Calibri"/>
      <w:kern w:val="1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1780"/>
    <w:pPr>
      <w:widowControl/>
      <w:suppressAutoHyphens w:val="0"/>
      <w:spacing w:after="160" w:line="240" w:lineRule="auto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8E178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semiHidden/>
    <w:unhideWhenUsed/>
    <w:rsid w:val="008E1780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8E178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426F2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26F24"/>
    <w:rPr>
      <w:rFonts w:ascii="Calibri" w:eastAsia="SimSun" w:hAnsi="Calibri" w:cs="F"/>
      <w:kern w:val="1"/>
      <w:sz w:val="16"/>
      <w:szCs w:val="16"/>
      <w:lang w:eastAsia="ar-SA"/>
    </w:rPr>
  </w:style>
  <w:style w:type="character" w:customStyle="1" w:styleId="AkapitzlistZnak">
    <w:name w:val="Akapit z listą Znak"/>
    <w:aliases w:val="Numerowanie Znak,Podsis rysunku Znak,CW_Lista Znak,L1 Znak,Akapit z listą5 Znak,Akapit normalny Znak,List Paragraph Znak,Akapit z listą3 Znak,Akapit z listą31 Znak,Odstavec Znak,2 heading Znak,A_wyliczenie Znak,K-P_odwolanie Znak"/>
    <w:link w:val="Akapitzlist"/>
    <w:qFormat/>
    <w:locked/>
    <w:rsid w:val="00426F24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pktZnak">
    <w:name w:val="pkt Znak"/>
    <w:link w:val="pkt"/>
    <w:locked/>
    <w:rsid w:val="00426F24"/>
    <w:rPr>
      <w:sz w:val="24"/>
      <w:szCs w:val="24"/>
    </w:rPr>
  </w:style>
  <w:style w:type="paragraph" w:customStyle="1" w:styleId="pkt">
    <w:name w:val="pkt"/>
    <w:basedOn w:val="Normalny"/>
    <w:link w:val="pktZnak"/>
    <w:rsid w:val="00426F24"/>
    <w:pPr>
      <w:widowControl/>
      <w:suppressAutoHyphens w:val="0"/>
      <w:spacing w:before="60" w:after="60" w:line="240" w:lineRule="auto"/>
      <w:ind w:left="851" w:hanging="295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102708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C018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23E3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68E"/>
    <w:pPr>
      <w:widowControl w:val="0"/>
      <w:suppressAutoHyphens/>
      <w:spacing w:after="200"/>
      <w:textAlignment w:val="baseline"/>
    </w:pPr>
    <w:rPr>
      <w:rFonts w:eastAsia="SimSun" w:cs="F"/>
      <w:b/>
      <w:bCs/>
      <w:kern w:val="1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68E"/>
    <w:rPr>
      <w:rFonts w:ascii="Calibri" w:eastAsia="SimSun" w:hAnsi="Calibri" w:cs="F"/>
      <w:b/>
      <w:bCs/>
      <w:kern w:val="1"/>
      <w:lang w:eastAsia="ar-SA"/>
    </w:rPr>
  </w:style>
  <w:style w:type="paragraph" w:styleId="Tytu">
    <w:name w:val="Title"/>
    <w:aliases w:val=" Znak"/>
    <w:basedOn w:val="Normalny"/>
    <w:link w:val="TytuZnak"/>
    <w:qFormat/>
    <w:rsid w:val="00E72E23"/>
    <w:pPr>
      <w:widowControl/>
      <w:tabs>
        <w:tab w:val="left" w:pos="0"/>
        <w:tab w:val="right" w:pos="8953"/>
      </w:tabs>
      <w:suppressAutoHyphens w:val="0"/>
      <w:spacing w:after="0" w:line="240" w:lineRule="atLeast"/>
      <w:jc w:val="center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US"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E72E23"/>
    <w:rPr>
      <w:sz w:val="24"/>
      <w:szCs w:val="24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016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1">
    <w:name w:val="Font Style111"/>
    <w:rsid w:val="00E81408"/>
    <w:rPr>
      <w:rFonts w:ascii="Arial" w:hAnsi="Arial" w:cs="Arial"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25E5D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A14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245C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DA70EB"/>
    <w:pPr>
      <w:numPr>
        <w:numId w:val="4"/>
      </w:numPr>
      <w:suppressAutoHyphens w:val="0"/>
      <w:autoSpaceDE w:val="0"/>
      <w:autoSpaceDN w:val="0"/>
      <w:spacing w:after="0" w:line="240" w:lineRule="auto"/>
      <w:textAlignment w:val="auto"/>
    </w:pPr>
    <w:rPr>
      <w:rFonts w:ascii="Avenir-Light" w:eastAsia="Avenir-Light" w:hAnsi="Avenir-Light" w:cs="Avenir-Light"/>
      <w:kern w:val="0"/>
      <w:lang w:val="en-US" w:eastAsia="en-US"/>
    </w:rPr>
  </w:style>
  <w:style w:type="character" w:customStyle="1" w:styleId="Nagwek9Znak">
    <w:name w:val="Nagłówek 9 Znak"/>
    <w:basedOn w:val="Domylnaczcionkaakapitu"/>
    <w:link w:val="Nagwek9"/>
    <w:rsid w:val="005F05D8"/>
    <w:rPr>
      <w:rFonts w:ascii="Arial" w:eastAsia="Microsoft YaHei" w:hAnsi="Arial" w:cs="Mangal"/>
      <w:b/>
      <w:bCs/>
      <w:kern w:val="1"/>
      <w:sz w:val="21"/>
      <w:szCs w:val="21"/>
      <w:lang w:eastAsia="ar-SA"/>
    </w:rPr>
  </w:style>
  <w:style w:type="paragraph" w:customStyle="1" w:styleId="western">
    <w:name w:val="western"/>
    <w:basedOn w:val="Normalny"/>
    <w:rsid w:val="005F05D8"/>
    <w:pPr>
      <w:widowControl/>
      <w:spacing w:after="119" w:line="256" w:lineRule="auto"/>
      <w:textAlignment w:val="auto"/>
    </w:pPr>
    <w:rPr>
      <w:rFonts w:ascii="Liberation Serif" w:eastAsia="Times New Roman" w:hAnsi="Liberation Serif" w:cs="Liberation Serif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5F05D8"/>
    <w:pPr>
      <w:autoSpaceDN w:val="0"/>
      <w:spacing w:after="0" w:line="240" w:lineRule="auto"/>
    </w:pPr>
    <w:rPr>
      <w:rFonts w:eastAsia="Times New Roman" w:cs="Calibri"/>
      <w:kern w:val="3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5F05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F05D8"/>
    <w:pPr>
      <w:widowControl/>
      <w:suppressAutoHyphens w:val="0"/>
      <w:spacing w:before="100" w:beforeAutospacing="1" w:after="100" w:afterAutospacing="1" w:line="24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CharStyle6">
    <w:name w:val="Char Style 6"/>
    <w:basedOn w:val="Domylnaczcionkaakapitu"/>
    <w:link w:val="Style5"/>
    <w:uiPriority w:val="99"/>
    <w:rsid w:val="005F05D8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79">
    <w:name w:val="Char Style 79"/>
    <w:basedOn w:val="CharStyle6"/>
    <w:uiPriority w:val="99"/>
    <w:rsid w:val="005F05D8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80">
    <w:name w:val="Char Style 80"/>
    <w:basedOn w:val="CharStyle6"/>
    <w:uiPriority w:val="99"/>
    <w:rsid w:val="005F05D8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CharStyle81">
    <w:name w:val="Char Style 81"/>
    <w:basedOn w:val="CharStyle6"/>
    <w:uiPriority w:val="99"/>
    <w:rsid w:val="005F05D8"/>
    <w:rPr>
      <w:rFonts w:ascii="Arial" w:hAnsi="Arial" w:cs="Arial"/>
      <w:b w:val="0"/>
      <w:bCs w:val="0"/>
      <w:sz w:val="18"/>
      <w:szCs w:val="18"/>
      <w:u w:val="single"/>
      <w:shd w:val="clear" w:color="auto" w:fill="FFFFFF"/>
      <w:lang w:val="en-US" w:eastAsia="en-US"/>
    </w:rPr>
  </w:style>
  <w:style w:type="paragraph" w:customStyle="1" w:styleId="Style5">
    <w:name w:val="Style 5"/>
    <w:basedOn w:val="Normalny"/>
    <w:link w:val="CharStyle6"/>
    <w:uiPriority w:val="99"/>
    <w:rsid w:val="005F05D8"/>
    <w:pPr>
      <w:shd w:val="clear" w:color="auto" w:fill="FFFFFF"/>
      <w:suppressAutoHyphens w:val="0"/>
      <w:spacing w:after="0" w:line="173" w:lineRule="exact"/>
      <w:ind w:hanging="480"/>
      <w:textAlignment w:val="auto"/>
    </w:pPr>
    <w:rPr>
      <w:rFonts w:ascii="Arial" w:eastAsia="Times New Roman" w:hAnsi="Arial" w:cs="Arial"/>
      <w:b/>
      <w:bCs/>
      <w:kern w:val="0"/>
      <w:sz w:val="18"/>
      <w:szCs w:val="18"/>
      <w:lang w:eastAsia="ja-JP"/>
    </w:rPr>
  </w:style>
  <w:style w:type="paragraph" w:customStyle="1" w:styleId="WW-Domy3flnie">
    <w:name w:val="WW-Domyś3flnie"/>
    <w:uiPriority w:val="99"/>
    <w:qFormat/>
    <w:rsid w:val="005F05D8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customStyle="1" w:styleId="ZnakZnak1Znak">
    <w:name w:val="Znak Znak1 Znak"/>
    <w:basedOn w:val="Normalny"/>
    <w:rsid w:val="005F05D8"/>
    <w:pPr>
      <w:widowControl/>
      <w:suppressAutoHyphens w:val="0"/>
      <w:spacing w:after="0" w:line="240" w:lineRule="auto"/>
      <w:textAlignment w:val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05D8"/>
    <w:pPr>
      <w:widowControl/>
      <w:suppressAutoHyphens w:val="0"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05D8"/>
    <w:rPr>
      <w:sz w:val="24"/>
      <w:szCs w:val="24"/>
      <w:lang w:eastAsia="pl-PL"/>
    </w:rPr>
  </w:style>
  <w:style w:type="character" w:customStyle="1" w:styleId="CharStyle14">
    <w:name w:val="Char Style 14"/>
    <w:basedOn w:val="Domylnaczcionkaakapitu"/>
    <w:link w:val="Style13"/>
    <w:uiPriority w:val="99"/>
    <w:locked/>
    <w:rsid w:val="00F87703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F87703"/>
    <w:pPr>
      <w:shd w:val="clear" w:color="auto" w:fill="FFFFFF"/>
      <w:suppressAutoHyphens w:val="0"/>
      <w:spacing w:after="900" w:line="240" w:lineRule="atLeast"/>
      <w:textAlignment w:val="auto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ja-JP"/>
    </w:rPr>
  </w:style>
  <w:style w:type="character" w:customStyle="1" w:styleId="CharStyle24">
    <w:name w:val="Char Style 24"/>
    <w:basedOn w:val="Domylnaczcionkaakapitu"/>
    <w:link w:val="Style23"/>
    <w:uiPriority w:val="99"/>
    <w:locked/>
    <w:rsid w:val="00F87703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F87703"/>
    <w:pPr>
      <w:shd w:val="clear" w:color="auto" w:fill="FFFFFF"/>
      <w:suppressAutoHyphens w:val="0"/>
      <w:spacing w:before="600" w:after="300" w:line="254" w:lineRule="exact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ja-JP"/>
    </w:rPr>
  </w:style>
  <w:style w:type="character" w:customStyle="1" w:styleId="CharStyle27">
    <w:name w:val="Char Style 27"/>
    <w:basedOn w:val="CharStyle24"/>
    <w:uiPriority w:val="99"/>
    <w:rsid w:val="00F87703"/>
    <w:rPr>
      <w:b/>
      <w:bCs/>
      <w:shd w:val="clear" w:color="auto" w:fill="FFFFFF"/>
    </w:rPr>
  </w:style>
  <w:style w:type="table" w:customStyle="1" w:styleId="Tabela-Siatka3">
    <w:name w:val="Tabela - Siatka3"/>
    <w:basedOn w:val="Standardowy"/>
    <w:next w:val="Tabela-Siatka"/>
    <w:uiPriority w:val="39"/>
    <w:rsid w:val="001018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0187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D00FA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842A11"/>
    <w:rPr>
      <w:rFonts w:ascii="Calibri" w:eastAsia="SimSun" w:hAnsi="Calibri" w:cs="F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C6D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C6DA8"/>
    <w:rPr>
      <w:rFonts w:ascii="Courier New" w:hAnsi="Courier New" w:cs="Courier New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4F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496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81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360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158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40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3573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06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700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2427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D9A4C-04C4-498A-BCCB-20C34777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 RP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Różankowski Marcin</dc:creator>
  <cp:lastModifiedBy>Projekty_8</cp:lastModifiedBy>
  <cp:revision>4</cp:revision>
  <cp:lastPrinted>2022-09-26T18:59:00Z</cp:lastPrinted>
  <dcterms:created xsi:type="dcterms:W3CDTF">2025-11-27T16:03:00Z</dcterms:created>
  <dcterms:modified xsi:type="dcterms:W3CDTF">2025-12-01T11:03:00Z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